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485" w:type="dxa"/>
        <w:tblLayout w:type="fixed"/>
        <w:tblLook w:val="0000" w:firstRow="0" w:lastRow="0" w:firstColumn="0" w:lastColumn="0" w:noHBand="0" w:noVBand="0"/>
      </w:tblPr>
      <w:tblGrid>
        <w:gridCol w:w="984"/>
        <w:gridCol w:w="46"/>
        <w:gridCol w:w="1084"/>
        <w:gridCol w:w="77"/>
        <w:gridCol w:w="1134"/>
        <w:gridCol w:w="632"/>
        <w:gridCol w:w="579"/>
        <w:gridCol w:w="413"/>
        <w:gridCol w:w="674"/>
        <w:gridCol w:w="406"/>
        <w:gridCol w:w="845"/>
        <w:gridCol w:w="1394"/>
        <w:gridCol w:w="835"/>
        <w:gridCol w:w="697"/>
        <w:gridCol w:w="1256"/>
        <w:gridCol w:w="30"/>
      </w:tblGrid>
      <w:tr w:rsidR="00267317" w14:paraId="10629889" w14:textId="77777777">
        <w:trPr>
          <w:trHeight w:val="237"/>
        </w:trPr>
        <w:tc>
          <w:tcPr>
            <w:tcW w:w="1030" w:type="dxa"/>
            <w:gridSpan w:val="2"/>
            <w:vMerge w:val="restart"/>
            <w:tcBorders>
              <w:top w:val="double" w:sz="12" w:space="0" w:color="000000"/>
              <w:left w:val="double" w:sz="12" w:space="0" w:color="000000"/>
              <w:bottom w:val="single" w:sz="8" w:space="0" w:color="000000"/>
            </w:tcBorders>
            <w:shd w:val="clear" w:color="auto" w:fill="auto"/>
            <w:vAlign w:val="center"/>
          </w:tcPr>
          <w:p w14:paraId="2AB61820" w14:textId="77777777" w:rsidR="00267317" w:rsidRDefault="00267317">
            <w:pPr>
              <w:pStyle w:val="LO-Normal"/>
              <w:spacing w:after="0" w:line="100" w:lineRule="atLeast"/>
              <w:ind w:left="-42"/>
              <w:jc w:val="center"/>
            </w:pPr>
            <w:r>
              <w:rPr>
                <w:rFonts w:ascii="Calibri" w:eastAsia="Times New Roman" w:hAnsi="Calibri" w:cs="Calibri"/>
                <w:b/>
                <w:bCs/>
                <w:color w:val="000000"/>
                <w:sz w:val="16"/>
                <w:szCs w:val="16"/>
                <w:lang w:val="en-GB" w:eastAsia="en-GB"/>
              </w:rPr>
              <w:t>Trainee</w:t>
            </w:r>
          </w:p>
        </w:tc>
        <w:tc>
          <w:tcPr>
            <w:tcW w:w="1161" w:type="dxa"/>
            <w:gridSpan w:val="2"/>
            <w:tcBorders>
              <w:top w:val="double" w:sz="12" w:space="0" w:color="000000"/>
              <w:left w:val="double" w:sz="12" w:space="0" w:color="000000"/>
              <w:bottom w:val="single" w:sz="8" w:space="0" w:color="000000"/>
            </w:tcBorders>
            <w:shd w:val="clear" w:color="auto" w:fill="auto"/>
            <w:vAlign w:val="center"/>
          </w:tcPr>
          <w:p w14:paraId="26C853BA"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Last name(s)</w:t>
            </w:r>
          </w:p>
        </w:tc>
        <w:tc>
          <w:tcPr>
            <w:tcW w:w="1134" w:type="dxa"/>
            <w:tcBorders>
              <w:top w:val="double" w:sz="12" w:space="0" w:color="000000"/>
              <w:left w:val="single" w:sz="8" w:space="0" w:color="000000"/>
              <w:bottom w:val="single" w:sz="8" w:space="0" w:color="000000"/>
            </w:tcBorders>
            <w:shd w:val="clear" w:color="auto" w:fill="auto"/>
            <w:vAlign w:val="center"/>
          </w:tcPr>
          <w:p w14:paraId="6E40C0B6" w14:textId="77777777" w:rsidR="00267317" w:rsidRDefault="00267317">
            <w:pPr>
              <w:pStyle w:val="LO-Normal"/>
              <w:spacing w:after="0" w:line="100" w:lineRule="atLeast"/>
              <w:jc w:val="center"/>
            </w:pPr>
            <w:r>
              <w:rPr>
                <w:rStyle w:val="Carpredefinitoparagrafo1"/>
                <w:rFonts w:ascii="Calibri" w:eastAsia="Times New Roman" w:hAnsi="Calibri" w:cs="Calibri"/>
                <w:b/>
                <w:bCs/>
                <w:color w:val="000000"/>
                <w:sz w:val="16"/>
                <w:szCs w:val="16"/>
                <w:lang w:val="en-GB" w:eastAsia="en-GB"/>
              </w:rPr>
              <w:t>First name(s)</w:t>
            </w:r>
          </w:p>
        </w:tc>
        <w:tc>
          <w:tcPr>
            <w:tcW w:w="1211" w:type="dxa"/>
            <w:gridSpan w:val="2"/>
            <w:tcBorders>
              <w:top w:val="double" w:sz="12" w:space="0" w:color="000000"/>
              <w:left w:val="single" w:sz="8" w:space="0" w:color="000000"/>
              <w:bottom w:val="single" w:sz="8" w:space="0" w:color="000000"/>
            </w:tcBorders>
            <w:shd w:val="clear" w:color="auto" w:fill="auto"/>
            <w:vAlign w:val="center"/>
          </w:tcPr>
          <w:p w14:paraId="452E0485"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Date of birth</w:t>
            </w:r>
          </w:p>
        </w:tc>
        <w:tc>
          <w:tcPr>
            <w:tcW w:w="1087" w:type="dxa"/>
            <w:gridSpan w:val="2"/>
            <w:tcBorders>
              <w:top w:val="double" w:sz="12" w:space="0" w:color="000000"/>
              <w:left w:val="single" w:sz="8" w:space="0" w:color="000000"/>
              <w:bottom w:val="single" w:sz="8" w:space="0" w:color="000000"/>
            </w:tcBorders>
            <w:shd w:val="clear" w:color="auto" w:fill="auto"/>
            <w:vAlign w:val="center"/>
          </w:tcPr>
          <w:p w14:paraId="11704CA5" w14:textId="77777777" w:rsidR="00267317" w:rsidRDefault="00267317">
            <w:pPr>
              <w:pStyle w:val="LO-Normal"/>
              <w:spacing w:after="0" w:line="100" w:lineRule="atLeast"/>
              <w:jc w:val="center"/>
              <w:rPr>
                <w:rFonts w:ascii="Calibri" w:eastAsia="Times New Roman" w:hAnsi="Calibri" w:cs="Calibri"/>
                <w:b/>
                <w:bCs/>
                <w:color w:val="000000"/>
                <w:sz w:val="16"/>
                <w:szCs w:val="16"/>
                <w:lang w:val="en-GB" w:eastAsia="en-GB"/>
              </w:rPr>
            </w:pPr>
            <w:r>
              <w:rPr>
                <w:rStyle w:val="Carpredefinitoparagrafo1"/>
                <w:rFonts w:ascii="Calibri" w:eastAsia="Times New Roman" w:hAnsi="Calibri" w:cs="Calibri"/>
                <w:b/>
                <w:bCs/>
                <w:color w:val="000000"/>
                <w:sz w:val="16"/>
                <w:szCs w:val="16"/>
                <w:lang w:val="en-GB" w:eastAsia="en-GB"/>
              </w:rPr>
              <w:t>Nationality</w:t>
            </w:r>
            <w:r>
              <w:rPr>
                <w:rStyle w:val="Rimandonotadichiusura1"/>
                <w:rFonts w:ascii="Verdana" w:hAnsi="Verdana" w:cs="Verdana"/>
                <w:sz w:val="16"/>
                <w:lang w:val="en-GB"/>
              </w:rPr>
              <w:endnoteReference w:id="1"/>
            </w:r>
          </w:p>
        </w:tc>
        <w:tc>
          <w:tcPr>
            <w:tcW w:w="1251" w:type="dxa"/>
            <w:gridSpan w:val="2"/>
            <w:tcBorders>
              <w:top w:val="double" w:sz="12" w:space="0" w:color="000000"/>
              <w:left w:val="single" w:sz="8" w:space="0" w:color="000000"/>
              <w:bottom w:val="single" w:sz="8" w:space="0" w:color="000000"/>
            </w:tcBorders>
            <w:shd w:val="clear" w:color="auto" w:fill="auto"/>
            <w:vAlign w:val="center"/>
          </w:tcPr>
          <w:p w14:paraId="1C38FFC1"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Sex [M/F]</w:t>
            </w:r>
          </w:p>
        </w:tc>
        <w:tc>
          <w:tcPr>
            <w:tcW w:w="2229" w:type="dxa"/>
            <w:gridSpan w:val="2"/>
            <w:tcBorders>
              <w:top w:val="double" w:sz="12" w:space="0" w:color="000000"/>
              <w:left w:val="single" w:sz="8" w:space="0" w:color="000000"/>
              <w:bottom w:val="single" w:sz="8" w:space="0" w:color="000000"/>
            </w:tcBorders>
            <w:shd w:val="clear" w:color="auto" w:fill="auto"/>
            <w:vAlign w:val="center"/>
          </w:tcPr>
          <w:p w14:paraId="51B8503A" w14:textId="77777777" w:rsidR="00267317" w:rsidRDefault="00267317">
            <w:pPr>
              <w:pStyle w:val="LO-Normal"/>
              <w:spacing w:after="0" w:line="100" w:lineRule="atLeast"/>
              <w:jc w:val="center"/>
              <w:rPr>
                <w:rStyle w:val="Carpredefinitoparagrafo1"/>
                <w:rFonts w:ascii="Calibri" w:eastAsia="Times New Roman" w:hAnsi="Calibri" w:cs="Calibri"/>
                <w:b/>
                <w:bCs/>
                <w:color w:val="000000"/>
                <w:sz w:val="16"/>
                <w:szCs w:val="16"/>
                <w:lang w:val="en-GB" w:eastAsia="en-GB"/>
              </w:rPr>
            </w:pPr>
            <w:r>
              <w:rPr>
                <w:rStyle w:val="Carpredefinitoparagrafo1"/>
                <w:rFonts w:ascii="Calibri" w:eastAsia="Times New Roman" w:hAnsi="Calibri" w:cs="Calibri"/>
                <w:b/>
                <w:bCs/>
                <w:color w:val="000000"/>
                <w:sz w:val="16"/>
                <w:szCs w:val="16"/>
                <w:lang w:val="en-GB" w:eastAsia="en-GB"/>
              </w:rPr>
              <w:t>Study cycle</w:t>
            </w:r>
            <w:r>
              <w:rPr>
                <w:rStyle w:val="Rimandonotadichiusura1"/>
                <w:rFonts w:ascii="Verdana" w:hAnsi="Verdana" w:cs="Verdana"/>
                <w:sz w:val="16"/>
                <w:lang w:val="en-GB"/>
              </w:rPr>
              <w:endnoteReference w:id="2"/>
            </w:r>
          </w:p>
        </w:tc>
        <w:tc>
          <w:tcPr>
            <w:tcW w:w="1983" w:type="dxa"/>
            <w:gridSpan w:val="3"/>
            <w:tcBorders>
              <w:top w:val="double" w:sz="12" w:space="0" w:color="000000"/>
              <w:left w:val="single" w:sz="8" w:space="0" w:color="000000"/>
              <w:bottom w:val="single" w:sz="8" w:space="0" w:color="000000"/>
              <w:right w:val="double" w:sz="12" w:space="0" w:color="000000"/>
            </w:tcBorders>
            <w:shd w:val="clear" w:color="auto" w:fill="auto"/>
            <w:vAlign w:val="center"/>
          </w:tcPr>
          <w:p w14:paraId="26EA94FE" w14:textId="77777777" w:rsidR="00267317" w:rsidRDefault="00267317">
            <w:pPr>
              <w:pStyle w:val="LO-Normal"/>
              <w:spacing w:after="0" w:line="100" w:lineRule="atLeast"/>
              <w:jc w:val="center"/>
            </w:pPr>
            <w:r>
              <w:rPr>
                <w:rStyle w:val="Carpredefinitoparagrafo1"/>
                <w:rFonts w:ascii="Calibri" w:eastAsia="Times New Roman" w:hAnsi="Calibri" w:cs="Calibri"/>
                <w:b/>
                <w:bCs/>
                <w:color w:val="000000"/>
                <w:sz w:val="16"/>
                <w:szCs w:val="16"/>
                <w:lang w:val="en-GB" w:eastAsia="en-GB"/>
              </w:rPr>
              <w:t>Field of education</w:t>
            </w:r>
            <w:r>
              <w:rPr>
                <w:rStyle w:val="Rimandonotadichiusura1"/>
                <w:rFonts w:ascii="Verdana" w:hAnsi="Verdana" w:cs="Verdana"/>
                <w:sz w:val="16"/>
                <w:lang w:val="en-GB"/>
              </w:rPr>
              <w:endnoteReference w:id="3"/>
            </w:r>
          </w:p>
        </w:tc>
      </w:tr>
      <w:tr w:rsidR="00267317" w14:paraId="42D619F6" w14:textId="77777777">
        <w:trPr>
          <w:trHeight w:val="124"/>
        </w:trPr>
        <w:tc>
          <w:tcPr>
            <w:tcW w:w="1030" w:type="dxa"/>
            <w:gridSpan w:val="2"/>
            <w:vMerge/>
            <w:tcBorders>
              <w:top w:val="double" w:sz="12" w:space="0" w:color="000000"/>
              <w:left w:val="double" w:sz="12" w:space="0" w:color="000000"/>
              <w:bottom w:val="single" w:sz="8" w:space="0" w:color="000000"/>
            </w:tcBorders>
            <w:shd w:val="clear" w:color="auto" w:fill="auto"/>
            <w:vAlign w:val="center"/>
          </w:tcPr>
          <w:p w14:paraId="31828574" w14:textId="77777777" w:rsidR="00267317" w:rsidRDefault="00267317">
            <w:pPr>
              <w:snapToGrid w:val="0"/>
            </w:pPr>
          </w:p>
        </w:tc>
        <w:tc>
          <w:tcPr>
            <w:tcW w:w="1161" w:type="dxa"/>
            <w:gridSpan w:val="2"/>
            <w:tcBorders>
              <w:top w:val="single" w:sz="8" w:space="0" w:color="000000"/>
              <w:left w:val="double" w:sz="12" w:space="0" w:color="000000"/>
              <w:bottom w:val="double" w:sz="12" w:space="0" w:color="000000"/>
            </w:tcBorders>
            <w:shd w:val="clear" w:color="auto" w:fill="auto"/>
            <w:vAlign w:val="center"/>
          </w:tcPr>
          <w:p w14:paraId="77468A21"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p w14:paraId="682E0FC5" w14:textId="77777777" w:rsidR="00267317" w:rsidRDefault="00267317">
            <w:pPr>
              <w:pStyle w:val="LO-Normal"/>
              <w:spacing w:after="0" w:line="100" w:lineRule="atLeast"/>
              <w:jc w:val="center"/>
              <w:rPr>
                <w:rFonts w:ascii="Calibri" w:eastAsia="Times New Roman" w:hAnsi="Calibri" w:cs="Calibri"/>
                <w:color w:val="000000"/>
                <w:sz w:val="16"/>
                <w:szCs w:val="16"/>
                <w:lang w:val="en-GB" w:eastAsia="en-GB"/>
              </w:rPr>
            </w:pPr>
          </w:p>
        </w:tc>
        <w:tc>
          <w:tcPr>
            <w:tcW w:w="1134" w:type="dxa"/>
            <w:tcBorders>
              <w:top w:val="single" w:sz="8" w:space="0" w:color="000000"/>
              <w:left w:val="single" w:sz="8" w:space="0" w:color="000000"/>
              <w:bottom w:val="double" w:sz="12" w:space="0" w:color="000000"/>
            </w:tcBorders>
            <w:shd w:val="clear" w:color="auto" w:fill="auto"/>
            <w:vAlign w:val="center"/>
          </w:tcPr>
          <w:p w14:paraId="4A1FD51A"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1211" w:type="dxa"/>
            <w:gridSpan w:val="2"/>
            <w:tcBorders>
              <w:top w:val="single" w:sz="8" w:space="0" w:color="000000"/>
              <w:left w:val="single" w:sz="8" w:space="0" w:color="000000"/>
              <w:bottom w:val="double" w:sz="12" w:space="0" w:color="000000"/>
            </w:tcBorders>
            <w:shd w:val="clear" w:color="auto" w:fill="auto"/>
            <w:vAlign w:val="center"/>
          </w:tcPr>
          <w:p w14:paraId="423F2CCC"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1087" w:type="dxa"/>
            <w:gridSpan w:val="2"/>
            <w:tcBorders>
              <w:top w:val="single" w:sz="8" w:space="0" w:color="000000"/>
              <w:left w:val="single" w:sz="8" w:space="0" w:color="000000"/>
              <w:bottom w:val="double" w:sz="12" w:space="0" w:color="000000"/>
            </w:tcBorders>
            <w:shd w:val="clear" w:color="auto" w:fill="auto"/>
            <w:vAlign w:val="center"/>
          </w:tcPr>
          <w:p w14:paraId="0CA66C99"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1251" w:type="dxa"/>
            <w:gridSpan w:val="2"/>
            <w:tcBorders>
              <w:top w:val="single" w:sz="8" w:space="0" w:color="000000"/>
              <w:left w:val="single" w:sz="8" w:space="0" w:color="000000"/>
              <w:bottom w:val="double" w:sz="12" w:space="0" w:color="000000"/>
            </w:tcBorders>
            <w:shd w:val="clear" w:color="auto" w:fill="auto"/>
            <w:vAlign w:val="center"/>
          </w:tcPr>
          <w:p w14:paraId="67A0DEEE"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2229" w:type="dxa"/>
            <w:gridSpan w:val="2"/>
            <w:tcBorders>
              <w:top w:val="single" w:sz="8" w:space="0" w:color="000000"/>
              <w:left w:val="single" w:sz="8" w:space="0" w:color="000000"/>
              <w:bottom w:val="double" w:sz="12" w:space="0" w:color="000000"/>
            </w:tcBorders>
            <w:shd w:val="clear" w:color="auto" w:fill="auto"/>
            <w:vAlign w:val="center"/>
          </w:tcPr>
          <w:p w14:paraId="219536E4"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1983" w:type="dxa"/>
            <w:gridSpan w:val="3"/>
            <w:tcBorders>
              <w:top w:val="single" w:sz="8" w:space="0" w:color="000000"/>
              <w:left w:val="single" w:sz="8" w:space="0" w:color="000000"/>
              <w:bottom w:val="double" w:sz="12" w:space="0" w:color="000000"/>
              <w:right w:val="double" w:sz="12" w:space="0" w:color="000000"/>
            </w:tcBorders>
            <w:shd w:val="clear" w:color="auto" w:fill="auto"/>
            <w:vAlign w:val="center"/>
          </w:tcPr>
          <w:p w14:paraId="746787EA"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r>
      <w:tr w:rsidR="00267317" w:rsidRPr="008A0887" w14:paraId="6772D15F" w14:textId="77777777">
        <w:trPr>
          <w:trHeight w:val="372"/>
        </w:trPr>
        <w:tc>
          <w:tcPr>
            <w:tcW w:w="1030" w:type="dxa"/>
            <w:gridSpan w:val="2"/>
            <w:vMerge w:val="restart"/>
            <w:tcBorders>
              <w:top w:val="double" w:sz="12" w:space="0" w:color="000000"/>
              <w:left w:val="double" w:sz="12" w:space="0" w:color="000000"/>
              <w:bottom w:val="single" w:sz="8" w:space="0" w:color="000000"/>
            </w:tcBorders>
            <w:shd w:val="clear" w:color="auto" w:fill="auto"/>
            <w:vAlign w:val="center"/>
          </w:tcPr>
          <w:p w14:paraId="2AAED93F" w14:textId="77777777" w:rsidR="00267317" w:rsidRDefault="00267317">
            <w:pPr>
              <w:pStyle w:val="LO-Normal"/>
              <w:spacing w:after="0" w:line="100" w:lineRule="atLeast"/>
              <w:ind w:left="-42"/>
              <w:jc w:val="center"/>
            </w:pPr>
            <w:r>
              <w:rPr>
                <w:rFonts w:ascii="Calibri" w:eastAsia="Times New Roman" w:hAnsi="Calibri" w:cs="Calibri"/>
                <w:b/>
                <w:bCs/>
                <w:color w:val="000000"/>
                <w:sz w:val="16"/>
                <w:szCs w:val="16"/>
                <w:lang w:val="en-GB" w:eastAsia="en-GB"/>
              </w:rPr>
              <w:t>Sending Institution</w:t>
            </w:r>
          </w:p>
        </w:tc>
        <w:tc>
          <w:tcPr>
            <w:tcW w:w="1161" w:type="dxa"/>
            <w:gridSpan w:val="2"/>
            <w:tcBorders>
              <w:top w:val="double" w:sz="12" w:space="0" w:color="000000"/>
              <w:left w:val="double" w:sz="12" w:space="0" w:color="000000"/>
              <w:bottom w:val="single" w:sz="8" w:space="0" w:color="000000"/>
            </w:tcBorders>
            <w:shd w:val="clear" w:color="auto" w:fill="auto"/>
            <w:vAlign w:val="center"/>
          </w:tcPr>
          <w:p w14:paraId="10D1086D"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Name</w:t>
            </w:r>
          </w:p>
        </w:tc>
        <w:tc>
          <w:tcPr>
            <w:tcW w:w="1134" w:type="dxa"/>
            <w:tcBorders>
              <w:top w:val="double" w:sz="12" w:space="0" w:color="000000"/>
              <w:left w:val="single" w:sz="8" w:space="0" w:color="000000"/>
              <w:bottom w:val="single" w:sz="8" w:space="0" w:color="000000"/>
            </w:tcBorders>
            <w:shd w:val="clear" w:color="auto" w:fill="auto"/>
            <w:vAlign w:val="center"/>
          </w:tcPr>
          <w:p w14:paraId="3E3CFC77"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Faculty/ Department</w:t>
            </w:r>
          </w:p>
        </w:tc>
        <w:tc>
          <w:tcPr>
            <w:tcW w:w="1211" w:type="dxa"/>
            <w:gridSpan w:val="2"/>
            <w:tcBorders>
              <w:top w:val="double" w:sz="12" w:space="0" w:color="000000"/>
              <w:left w:val="single" w:sz="8" w:space="0" w:color="000000"/>
              <w:bottom w:val="single" w:sz="8" w:space="0" w:color="000000"/>
            </w:tcBorders>
            <w:shd w:val="clear" w:color="auto" w:fill="auto"/>
            <w:vAlign w:val="center"/>
          </w:tcPr>
          <w:p w14:paraId="44AE23EB" w14:textId="77777777" w:rsidR="00267317" w:rsidRDefault="00267317">
            <w:pPr>
              <w:pStyle w:val="LO-Normal"/>
              <w:spacing w:after="0" w:line="100" w:lineRule="atLeast"/>
              <w:jc w:val="center"/>
            </w:pPr>
            <w:r>
              <w:rPr>
                <w:rStyle w:val="Carpredefinitoparagrafo1"/>
                <w:rFonts w:ascii="Calibri" w:eastAsia="Times New Roman" w:hAnsi="Calibri" w:cs="Calibri"/>
                <w:b/>
                <w:bCs/>
                <w:color w:val="000000"/>
                <w:sz w:val="16"/>
                <w:szCs w:val="16"/>
                <w:lang w:val="en-GB" w:eastAsia="en-GB"/>
              </w:rPr>
              <w:t>Erasmus code</w:t>
            </w:r>
            <w:r>
              <w:rPr>
                <w:rStyle w:val="Rimandonotadichiusura1"/>
                <w:rFonts w:ascii="Verdana" w:hAnsi="Verdana" w:cs="Verdana"/>
                <w:sz w:val="16"/>
                <w:lang w:val="en-GB"/>
              </w:rPr>
              <w:endnoteReference w:id="4"/>
            </w:r>
            <w:r>
              <w:rPr>
                <w:rStyle w:val="Carpredefinitoparagrafo1"/>
                <w:rFonts w:ascii="Verdana" w:hAnsi="Verdana" w:cs="Verdana"/>
                <w:sz w:val="20"/>
                <w:lang w:val="en-GB"/>
              </w:rPr>
              <w:t xml:space="preserve"> </w:t>
            </w:r>
            <w:r>
              <w:rPr>
                <w:rStyle w:val="Carpredefinitoparagrafo1"/>
                <w:rFonts w:ascii="Calibri" w:eastAsia="Times New Roman" w:hAnsi="Calibri" w:cs="Calibri"/>
                <w:b/>
                <w:bCs/>
                <w:color w:val="000000"/>
                <w:sz w:val="16"/>
                <w:szCs w:val="16"/>
                <w:lang w:val="en-GB" w:eastAsia="en-GB"/>
              </w:rPr>
              <w:t xml:space="preserve"> </w:t>
            </w:r>
            <w:r>
              <w:rPr>
                <w:rStyle w:val="Carpredefinitoparagrafo1"/>
                <w:rFonts w:ascii="Calibri" w:eastAsia="Times New Roman" w:hAnsi="Calibri" w:cs="Calibri"/>
                <w:bCs/>
                <w:color w:val="000000"/>
                <w:sz w:val="16"/>
                <w:szCs w:val="16"/>
                <w:lang w:val="en-GB" w:eastAsia="en-GB"/>
              </w:rPr>
              <w:t>(if applicable)</w:t>
            </w:r>
          </w:p>
        </w:tc>
        <w:tc>
          <w:tcPr>
            <w:tcW w:w="1087" w:type="dxa"/>
            <w:gridSpan w:val="2"/>
            <w:tcBorders>
              <w:top w:val="double" w:sz="12" w:space="0" w:color="000000"/>
              <w:left w:val="single" w:sz="8" w:space="0" w:color="000000"/>
              <w:bottom w:val="single" w:sz="8" w:space="0" w:color="000000"/>
            </w:tcBorders>
            <w:shd w:val="clear" w:color="auto" w:fill="auto"/>
            <w:vAlign w:val="center"/>
          </w:tcPr>
          <w:p w14:paraId="67A4BB2C"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Address</w:t>
            </w:r>
          </w:p>
        </w:tc>
        <w:tc>
          <w:tcPr>
            <w:tcW w:w="1251" w:type="dxa"/>
            <w:gridSpan w:val="2"/>
            <w:tcBorders>
              <w:top w:val="double" w:sz="12" w:space="0" w:color="000000"/>
              <w:left w:val="single" w:sz="8" w:space="0" w:color="000000"/>
              <w:bottom w:val="single" w:sz="8" w:space="0" w:color="000000"/>
            </w:tcBorders>
            <w:shd w:val="clear" w:color="auto" w:fill="auto"/>
            <w:vAlign w:val="center"/>
          </w:tcPr>
          <w:p w14:paraId="35AD67CB"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Country</w:t>
            </w:r>
          </w:p>
        </w:tc>
        <w:tc>
          <w:tcPr>
            <w:tcW w:w="4212" w:type="dxa"/>
            <w:gridSpan w:val="5"/>
            <w:tcBorders>
              <w:top w:val="double" w:sz="12" w:space="0" w:color="000000"/>
              <w:left w:val="single" w:sz="8" w:space="0" w:color="000000"/>
              <w:bottom w:val="single" w:sz="8" w:space="0" w:color="000000"/>
              <w:right w:val="double" w:sz="12" w:space="0" w:color="000000"/>
            </w:tcBorders>
            <w:shd w:val="clear" w:color="auto" w:fill="auto"/>
            <w:vAlign w:val="center"/>
          </w:tcPr>
          <w:p w14:paraId="5873A44C" w14:textId="77777777" w:rsidR="00267317" w:rsidRPr="008A0887" w:rsidRDefault="00267317">
            <w:pPr>
              <w:pStyle w:val="LO-Normal"/>
              <w:spacing w:after="0" w:line="100" w:lineRule="atLeast"/>
              <w:jc w:val="center"/>
              <w:rPr>
                <w:lang w:val="en-US"/>
              </w:rPr>
            </w:pPr>
            <w:r>
              <w:rPr>
                <w:rStyle w:val="Carpredefinitoparagrafo1"/>
                <w:rFonts w:ascii="Calibri" w:eastAsia="Times New Roman" w:hAnsi="Calibri" w:cs="Calibri"/>
                <w:b/>
                <w:bCs/>
                <w:color w:val="000000"/>
                <w:sz w:val="16"/>
                <w:szCs w:val="16"/>
                <w:lang w:val="en-GB" w:eastAsia="en-GB"/>
              </w:rPr>
              <w:t>Contact person name</w:t>
            </w:r>
            <w:r>
              <w:rPr>
                <w:rStyle w:val="Rimandonotadichiusura1"/>
                <w:rFonts w:ascii="Verdana" w:hAnsi="Verdana" w:cs="Verdana"/>
                <w:sz w:val="16"/>
                <w:lang w:val="en-GB"/>
              </w:rPr>
              <w:endnoteReference w:id="5"/>
            </w:r>
            <w:r>
              <w:rPr>
                <w:rStyle w:val="Carpredefinitoparagrafo1"/>
                <w:rFonts w:ascii="Calibri" w:eastAsia="Times New Roman" w:hAnsi="Calibri" w:cs="Calibri"/>
                <w:b/>
                <w:bCs/>
                <w:color w:val="000000"/>
                <w:sz w:val="16"/>
                <w:szCs w:val="16"/>
                <w:lang w:val="en-GB" w:eastAsia="en-GB"/>
              </w:rPr>
              <w:t>; email; phone</w:t>
            </w:r>
          </w:p>
        </w:tc>
      </w:tr>
      <w:tr w:rsidR="00267317" w14:paraId="021EC986" w14:textId="77777777">
        <w:trPr>
          <w:trHeight w:val="105"/>
        </w:trPr>
        <w:tc>
          <w:tcPr>
            <w:tcW w:w="1030" w:type="dxa"/>
            <w:gridSpan w:val="2"/>
            <w:vMerge/>
            <w:tcBorders>
              <w:top w:val="double" w:sz="12" w:space="0" w:color="000000"/>
              <w:left w:val="double" w:sz="12" w:space="0" w:color="000000"/>
              <w:bottom w:val="single" w:sz="8" w:space="0" w:color="000000"/>
            </w:tcBorders>
            <w:shd w:val="clear" w:color="auto" w:fill="auto"/>
            <w:vAlign w:val="center"/>
          </w:tcPr>
          <w:p w14:paraId="3AD71A94" w14:textId="77777777" w:rsidR="00267317" w:rsidRPr="008A0887" w:rsidRDefault="00267317">
            <w:pPr>
              <w:snapToGrid w:val="0"/>
              <w:rPr>
                <w:lang w:val="en-US"/>
              </w:rPr>
            </w:pPr>
          </w:p>
        </w:tc>
        <w:tc>
          <w:tcPr>
            <w:tcW w:w="1161" w:type="dxa"/>
            <w:gridSpan w:val="2"/>
            <w:tcBorders>
              <w:top w:val="single" w:sz="8" w:space="0" w:color="000000"/>
              <w:left w:val="double" w:sz="12" w:space="0" w:color="000000"/>
              <w:bottom w:val="double" w:sz="12" w:space="0" w:color="000000"/>
            </w:tcBorders>
            <w:shd w:val="clear" w:color="auto" w:fill="auto"/>
            <w:vAlign w:val="center"/>
          </w:tcPr>
          <w:p w14:paraId="69237D46" w14:textId="77777777" w:rsidR="00267317" w:rsidRDefault="00267317">
            <w:pPr>
              <w:snapToGrid w:val="0"/>
              <w:spacing w:after="0" w:line="100" w:lineRule="atLeast"/>
              <w:jc w:val="center"/>
            </w:pPr>
            <w:proofErr w:type="spellStart"/>
            <w:r>
              <w:rPr>
                <w:rFonts w:eastAsia="Times New Roman" w:cs="Times New Roman"/>
                <w:color w:val="000000"/>
                <w:sz w:val="16"/>
                <w:szCs w:val="16"/>
                <w:lang w:val="fr-BE"/>
              </w:rPr>
              <w:t>Università</w:t>
            </w:r>
            <w:proofErr w:type="spellEnd"/>
            <w:r>
              <w:rPr>
                <w:rFonts w:eastAsia="Times New Roman" w:cs="Times New Roman"/>
                <w:color w:val="000000"/>
                <w:sz w:val="16"/>
                <w:szCs w:val="16"/>
                <w:lang w:val="fr-BE"/>
              </w:rPr>
              <w:t xml:space="preserve"> </w:t>
            </w:r>
            <w:proofErr w:type="spellStart"/>
            <w:r>
              <w:rPr>
                <w:rFonts w:eastAsia="Times New Roman" w:cs="Times New Roman"/>
                <w:color w:val="000000"/>
                <w:sz w:val="16"/>
                <w:szCs w:val="16"/>
                <w:lang w:val="fr-BE"/>
              </w:rPr>
              <w:t>degli</w:t>
            </w:r>
            <w:proofErr w:type="spellEnd"/>
            <w:r>
              <w:rPr>
                <w:rFonts w:eastAsia="Times New Roman" w:cs="Times New Roman"/>
                <w:color w:val="000000"/>
                <w:sz w:val="16"/>
                <w:szCs w:val="16"/>
                <w:lang w:val="fr-BE"/>
              </w:rPr>
              <w:t xml:space="preserve"> </w:t>
            </w:r>
            <w:proofErr w:type="spellStart"/>
            <w:r>
              <w:rPr>
                <w:rFonts w:eastAsia="Times New Roman" w:cs="Times New Roman"/>
                <w:color w:val="000000"/>
                <w:sz w:val="16"/>
                <w:szCs w:val="16"/>
                <w:lang w:val="fr-BE"/>
              </w:rPr>
              <w:t>Studi</w:t>
            </w:r>
            <w:proofErr w:type="spellEnd"/>
            <w:r>
              <w:rPr>
                <w:rFonts w:eastAsia="Times New Roman" w:cs="Times New Roman"/>
                <w:color w:val="000000"/>
                <w:sz w:val="16"/>
                <w:szCs w:val="16"/>
                <w:lang w:val="fr-BE"/>
              </w:rPr>
              <w:t xml:space="preserve"> di Roma Tor Vergata</w:t>
            </w:r>
          </w:p>
          <w:p w14:paraId="1189DAA6" w14:textId="77777777" w:rsidR="00267317" w:rsidRDefault="00267317">
            <w:pPr>
              <w:spacing w:after="0" w:line="100" w:lineRule="atLeast"/>
              <w:jc w:val="center"/>
              <w:rPr>
                <w:rFonts w:eastAsia="Times New Roman" w:cs="Times New Roman"/>
                <w:color w:val="000000"/>
                <w:sz w:val="16"/>
                <w:szCs w:val="16"/>
                <w:lang w:val="fr-BE"/>
              </w:rPr>
            </w:pPr>
          </w:p>
        </w:tc>
        <w:tc>
          <w:tcPr>
            <w:tcW w:w="1134" w:type="dxa"/>
            <w:tcBorders>
              <w:top w:val="single" w:sz="8" w:space="0" w:color="000000"/>
              <w:left w:val="single" w:sz="8" w:space="0" w:color="000000"/>
              <w:bottom w:val="double" w:sz="12" w:space="0" w:color="000000"/>
            </w:tcBorders>
            <w:shd w:val="clear" w:color="auto" w:fill="auto"/>
            <w:vAlign w:val="center"/>
          </w:tcPr>
          <w:p w14:paraId="7095BB37" w14:textId="77777777" w:rsidR="00267317" w:rsidRDefault="00267317">
            <w:pPr>
              <w:snapToGrid w:val="0"/>
              <w:spacing w:after="0" w:line="100" w:lineRule="atLeast"/>
              <w:jc w:val="center"/>
              <w:rPr>
                <w:rFonts w:eastAsia="Times New Roman" w:cs="Times New Roman"/>
                <w:color w:val="000000"/>
                <w:sz w:val="16"/>
                <w:szCs w:val="16"/>
                <w:lang w:val="fr-BE"/>
              </w:rPr>
            </w:pPr>
          </w:p>
        </w:tc>
        <w:tc>
          <w:tcPr>
            <w:tcW w:w="1211" w:type="dxa"/>
            <w:gridSpan w:val="2"/>
            <w:tcBorders>
              <w:top w:val="single" w:sz="8" w:space="0" w:color="000000"/>
              <w:left w:val="single" w:sz="8" w:space="0" w:color="000000"/>
              <w:bottom w:val="double" w:sz="12" w:space="0" w:color="000000"/>
            </w:tcBorders>
            <w:shd w:val="clear" w:color="auto" w:fill="auto"/>
            <w:vAlign w:val="center"/>
          </w:tcPr>
          <w:p w14:paraId="3B3C0D90" w14:textId="77777777" w:rsidR="00267317" w:rsidRDefault="00267317">
            <w:pPr>
              <w:snapToGrid w:val="0"/>
              <w:spacing w:after="0" w:line="100" w:lineRule="atLeast"/>
              <w:jc w:val="center"/>
            </w:pPr>
            <w:r>
              <w:rPr>
                <w:rFonts w:eastAsia="Times New Roman" w:cs="Times New Roman"/>
                <w:color w:val="000000"/>
                <w:sz w:val="16"/>
                <w:szCs w:val="16"/>
                <w:lang w:val="fr-BE"/>
              </w:rPr>
              <w:t>IROMA 02</w:t>
            </w:r>
          </w:p>
        </w:tc>
        <w:tc>
          <w:tcPr>
            <w:tcW w:w="1087" w:type="dxa"/>
            <w:gridSpan w:val="2"/>
            <w:tcBorders>
              <w:top w:val="single" w:sz="8" w:space="0" w:color="000000"/>
              <w:left w:val="single" w:sz="8" w:space="0" w:color="000000"/>
              <w:bottom w:val="double" w:sz="12" w:space="0" w:color="000000"/>
            </w:tcBorders>
            <w:shd w:val="clear" w:color="auto" w:fill="auto"/>
            <w:vAlign w:val="center"/>
          </w:tcPr>
          <w:p w14:paraId="09E12C66" w14:textId="77777777" w:rsidR="00267317" w:rsidRDefault="00267317">
            <w:pPr>
              <w:snapToGrid w:val="0"/>
              <w:spacing w:after="0" w:line="100" w:lineRule="atLeast"/>
              <w:jc w:val="center"/>
            </w:pPr>
            <w:r>
              <w:rPr>
                <w:rFonts w:eastAsia="Times New Roman" w:cs="Times New Roman"/>
                <w:color w:val="000000"/>
                <w:sz w:val="16"/>
                <w:szCs w:val="16"/>
                <w:lang w:val="fr-BE"/>
              </w:rPr>
              <w:t xml:space="preserve">Via </w:t>
            </w:r>
            <w:proofErr w:type="spellStart"/>
            <w:r>
              <w:rPr>
                <w:rFonts w:eastAsia="Times New Roman" w:cs="Times New Roman"/>
                <w:color w:val="000000"/>
                <w:sz w:val="16"/>
                <w:szCs w:val="16"/>
                <w:lang w:val="fr-BE"/>
              </w:rPr>
              <w:t>Cracovia</w:t>
            </w:r>
            <w:proofErr w:type="spellEnd"/>
            <w:r>
              <w:rPr>
                <w:rFonts w:eastAsia="Times New Roman" w:cs="Times New Roman"/>
                <w:color w:val="000000"/>
                <w:sz w:val="16"/>
                <w:szCs w:val="16"/>
                <w:lang w:val="fr-BE"/>
              </w:rPr>
              <w:t xml:space="preserve"> n.50, 00133 Roma </w:t>
            </w:r>
          </w:p>
        </w:tc>
        <w:tc>
          <w:tcPr>
            <w:tcW w:w="1251" w:type="dxa"/>
            <w:gridSpan w:val="2"/>
            <w:tcBorders>
              <w:top w:val="single" w:sz="8" w:space="0" w:color="000000"/>
              <w:left w:val="single" w:sz="8" w:space="0" w:color="000000"/>
              <w:bottom w:val="double" w:sz="12" w:space="0" w:color="000000"/>
            </w:tcBorders>
            <w:shd w:val="clear" w:color="auto" w:fill="auto"/>
            <w:vAlign w:val="center"/>
          </w:tcPr>
          <w:p w14:paraId="1E710BCA" w14:textId="77777777" w:rsidR="00267317" w:rsidRDefault="00267317">
            <w:pPr>
              <w:snapToGrid w:val="0"/>
              <w:spacing w:after="0" w:line="100" w:lineRule="atLeast"/>
              <w:jc w:val="center"/>
            </w:pPr>
            <w:r>
              <w:rPr>
                <w:rFonts w:eastAsia="Times New Roman" w:cs="Times New Roman"/>
                <w:color w:val="000000"/>
                <w:sz w:val="16"/>
                <w:szCs w:val="16"/>
                <w:lang w:val="fr-BE"/>
              </w:rPr>
              <w:t>Italia</w:t>
            </w:r>
          </w:p>
        </w:tc>
        <w:tc>
          <w:tcPr>
            <w:tcW w:w="4212" w:type="dxa"/>
            <w:gridSpan w:val="5"/>
            <w:tcBorders>
              <w:top w:val="single" w:sz="8" w:space="0" w:color="000000"/>
              <w:left w:val="single" w:sz="8" w:space="0" w:color="000000"/>
              <w:bottom w:val="double" w:sz="12" w:space="0" w:color="000000"/>
              <w:right w:val="double" w:sz="12" w:space="0" w:color="000000"/>
            </w:tcBorders>
            <w:shd w:val="clear" w:color="auto" w:fill="auto"/>
            <w:vAlign w:val="center"/>
          </w:tcPr>
          <w:p w14:paraId="71DE09D7" w14:textId="77777777" w:rsidR="00267317" w:rsidRDefault="00267317">
            <w:pPr>
              <w:snapToGrid w:val="0"/>
              <w:spacing w:after="0" w:line="100" w:lineRule="atLeast"/>
              <w:jc w:val="center"/>
            </w:pPr>
            <w:proofErr w:type="spellStart"/>
            <w:r>
              <w:rPr>
                <w:rFonts w:eastAsia="Times New Roman" w:cs="Times New Roman"/>
                <w:color w:val="000000"/>
                <w:sz w:val="16"/>
                <w:szCs w:val="16"/>
                <w:lang w:val="fr-BE"/>
              </w:rPr>
              <w:t>Dott</w:t>
            </w:r>
            <w:proofErr w:type="spellEnd"/>
            <w:r>
              <w:rPr>
                <w:rFonts w:eastAsia="Times New Roman" w:cs="Times New Roman"/>
                <w:color w:val="000000"/>
                <w:sz w:val="16"/>
                <w:szCs w:val="16"/>
                <w:lang w:val="fr-BE"/>
              </w:rPr>
              <w:t>. Gianfranco Tarquini</w:t>
            </w:r>
          </w:p>
          <w:p w14:paraId="6E2C658E" w14:textId="77777777" w:rsidR="00267317" w:rsidRDefault="00267317">
            <w:pPr>
              <w:snapToGrid w:val="0"/>
              <w:spacing w:after="0" w:line="100" w:lineRule="atLeast"/>
              <w:jc w:val="center"/>
            </w:pPr>
            <w:r>
              <w:rPr>
                <w:rFonts w:eastAsia="Times New Roman" w:cs="Times New Roman"/>
                <w:color w:val="000000"/>
                <w:sz w:val="16"/>
                <w:szCs w:val="16"/>
                <w:lang w:val="fr-BE"/>
              </w:rPr>
              <w:t xml:space="preserve">Erasmus </w:t>
            </w:r>
            <w:proofErr w:type="spellStart"/>
            <w:r>
              <w:rPr>
                <w:rFonts w:eastAsia="Times New Roman" w:cs="Times New Roman"/>
                <w:color w:val="000000"/>
                <w:sz w:val="16"/>
                <w:szCs w:val="16"/>
                <w:lang w:val="fr-BE"/>
              </w:rPr>
              <w:t>instutional</w:t>
            </w:r>
            <w:proofErr w:type="spellEnd"/>
            <w:r>
              <w:rPr>
                <w:rFonts w:eastAsia="Times New Roman" w:cs="Times New Roman"/>
                <w:color w:val="000000"/>
                <w:sz w:val="16"/>
                <w:szCs w:val="16"/>
                <w:lang w:val="fr-BE"/>
              </w:rPr>
              <w:t xml:space="preserve"> </w:t>
            </w:r>
            <w:proofErr w:type="spellStart"/>
            <w:r>
              <w:rPr>
                <w:rFonts w:eastAsia="Times New Roman" w:cs="Times New Roman"/>
                <w:color w:val="000000"/>
                <w:sz w:val="16"/>
                <w:szCs w:val="16"/>
                <w:lang w:val="fr-BE"/>
              </w:rPr>
              <w:t>coordiantor</w:t>
            </w:r>
            <w:proofErr w:type="spellEnd"/>
          </w:p>
          <w:p w14:paraId="3840DA85" w14:textId="77777777" w:rsidR="00267317" w:rsidRDefault="00A50F45">
            <w:pPr>
              <w:snapToGrid w:val="0"/>
              <w:spacing w:after="0" w:line="100" w:lineRule="atLeast"/>
              <w:jc w:val="center"/>
              <w:rPr>
                <w:rFonts w:eastAsia="Times New Roman" w:cs="Times New Roman"/>
                <w:color w:val="000000"/>
                <w:sz w:val="16"/>
                <w:szCs w:val="16"/>
                <w:lang w:val="fr-BE"/>
              </w:rPr>
            </w:pPr>
            <w:hyperlink r:id="rId10" w:history="1">
              <w:r w:rsidR="00267317">
                <w:rPr>
                  <w:rStyle w:val="Collegamentoipertestuale"/>
                  <w:rFonts w:eastAsia="Times New Roman" w:cs="Times New Roman"/>
                  <w:sz w:val="16"/>
                  <w:szCs w:val="16"/>
                  <w:lang w:val="fr-BE" w:eastAsia="ar-SA" w:bidi="ar-SA"/>
                </w:rPr>
                <w:t>traineeship@erasmus.uniroma2.it</w:t>
              </w:r>
            </w:hyperlink>
          </w:p>
          <w:p w14:paraId="2B0BE361" w14:textId="77777777" w:rsidR="00267317" w:rsidRDefault="00267317">
            <w:pPr>
              <w:snapToGrid w:val="0"/>
              <w:spacing w:after="0" w:line="100" w:lineRule="atLeast"/>
              <w:jc w:val="center"/>
            </w:pPr>
            <w:r>
              <w:rPr>
                <w:rFonts w:eastAsia="Times New Roman" w:cs="Times New Roman"/>
                <w:color w:val="000000"/>
                <w:sz w:val="16"/>
                <w:szCs w:val="16"/>
                <w:lang w:val="fr-BE"/>
              </w:rPr>
              <w:t>+390672592573</w:t>
            </w:r>
          </w:p>
        </w:tc>
      </w:tr>
      <w:tr w:rsidR="00267317" w14:paraId="43B9AEBD" w14:textId="77777777">
        <w:trPr>
          <w:trHeight w:val="213"/>
        </w:trPr>
        <w:tc>
          <w:tcPr>
            <w:tcW w:w="1030" w:type="dxa"/>
            <w:gridSpan w:val="2"/>
            <w:vMerge w:val="restart"/>
            <w:tcBorders>
              <w:top w:val="double" w:sz="12" w:space="0" w:color="000000"/>
              <w:left w:val="double" w:sz="12" w:space="0" w:color="000000"/>
              <w:bottom w:val="double" w:sz="12" w:space="0" w:color="000000"/>
            </w:tcBorders>
            <w:shd w:val="clear" w:color="auto" w:fill="auto"/>
            <w:vAlign w:val="center"/>
          </w:tcPr>
          <w:p w14:paraId="7225BF84" w14:textId="77777777" w:rsidR="00267317" w:rsidRDefault="00267317">
            <w:pPr>
              <w:pStyle w:val="LO-Normal"/>
              <w:spacing w:after="0" w:line="100" w:lineRule="atLeast"/>
              <w:ind w:left="-42"/>
              <w:jc w:val="center"/>
            </w:pPr>
            <w:r>
              <w:rPr>
                <w:rStyle w:val="Carpredefinitoparagrafo1"/>
                <w:rFonts w:ascii="Calibri" w:eastAsia="Times New Roman" w:hAnsi="Calibri" w:cs="Calibri"/>
                <w:b/>
                <w:bCs/>
                <w:color w:val="000000"/>
                <w:sz w:val="16"/>
                <w:szCs w:val="16"/>
                <w:lang w:val="en-GB" w:eastAsia="en-GB"/>
              </w:rPr>
              <w:t>Receiving</w:t>
            </w:r>
            <w:r>
              <w:rPr>
                <w:rStyle w:val="Carpredefinitoparagrafo1"/>
                <w:lang w:val="en-GB"/>
              </w:rPr>
              <w:t xml:space="preserve"> </w:t>
            </w:r>
            <w:r>
              <w:rPr>
                <w:rStyle w:val="Carpredefinitoparagrafo1"/>
                <w:rFonts w:ascii="Calibri" w:eastAsia="Times New Roman" w:hAnsi="Calibri" w:cs="Calibri"/>
                <w:b/>
                <w:bCs/>
                <w:color w:val="000000"/>
                <w:sz w:val="16"/>
                <w:szCs w:val="16"/>
                <w:lang w:val="en-GB" w:eastAsia="en-GB"/>
              </w:rPr>
              <w:t>Organisation/Enterprise</w:t>
            </w:r>
          </w:p>
        </w:tc>
        <w:tc>
          <w:tcPr>
            <w:tcW w:w="1161" w:type="dxa"/>
            <w:gridSpan w:val="2"/>
            <w:tcBorders>
              <w:top w:val="double" w:sz="12" w:space="0" w:color="000000"/>
              <w:left w:val="double" w:sz="12" w:space="0" w:color="000000"/>
              <w:bottom w:val="single" w:sz="8" w:space="0" w:color="000000"/>
            </w:tcBorders>
            <w:shd w:val="clear" w:color="auto" w:fill="auto"/>
            <w:vAlign w:val="center"/>
          </w:tcPr>
          <w:p w14:paraId="2D3120BF"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Name</w:t>
            </w:r>
          </w:p>
        </w:tc>
        <w:tc>
          <w:tcPr>
            <w:tcW w:w="1134" w:type="dxa"/>
            <w:tcBorders>
              <w:top w:val="double" w:sz="12" w:space="0" w:color="000000"/>
              <w:left w:val="single" w:sz="8" w:space="0" w:color="000000"/>
              <w:bottom w:val="single" w:sz="8" w:space="0" w:color="000000"/>
            </w:tcBorders>
            <w:shd w:val="clear" w:color="auto" w:fill="auto"/>
            <w:vAlign w:val="center"/>
          </w:tcPr>
          <w:p w14:paraId="50C1F842"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Department</w:t>
            </w:r>
          </w:p>
        </w:tc>
        <w:tc>
          <w:tcPr>
            <w:tcW w:w="1211" w:type="dxa"/>
            <w:gridSpan w:val="2"/>
            <w:tcBorders>
              <w:top w:val="double" w:sz="12" w:space="0" w:color="000000"/>
              <w:left w:val="single" w:sz="8" w:space="0" w:color="000000"/>
              <w:bottom w:val="single" w:sz="8" w:space="0" w:color="000000"/>
            </w:tcBorders>
            <w:shd w:val="clear" w:color="auto" w:fill="auto"/>
            <w:vAlign w:val="center"/>
          </w:tcPr>
          <w:p w14:paraId="3C5DD0A5"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Address; website</w:t>
            </w:r>
          </w:p>
        </w:tc>
        <w:tc>
          <w:tcPr>
            <w:tcW w:w="1087" w:type="dxa"/>
            <w:gridSpan w:val="2"/>
            <w:tcBorders>
              <w:top w:val="double" w:sz="12" w:space="0" w:color="000000"/>
              <w:left w:val="single" w:sz="8" w:space="0" w:color="000000"/>
              <w:bottom w:val="single" w:sz="8" w:space="0" w:color="000000"/>
            </w:tcBorders>
            <w:shd w:val="clear" w:color="auto" w:fill="auto"/>
            <w:vAlign w:val="center"/>
          </w:tcPr>
          <w:p w14:paraId="761A2D85"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Country</w:t>
            </w:r>
          </w:p>
        </w:tc>
        <w:tc>
          <w:tcPr>
            <w:tcW w:w="1251" w:type="dxa"/>
            <w:gridSpan w:val="2"/>
            <w:tcBorders>
              <w:top w:val="double" w:sz="12" w:space="0" w:color="000000"/>
              <w:left w:val="single" w:sz="8" w:space="0" w:color="000000"/>
              <w:bottom w:val="single" w:sz="8" w:space="0" w:color="000000"/>
            </w:tcBorders>
            <w:shd w:val="clear" w:color="auto" w:fill="auto"/>
            <w:vAlign w:val="center"/>
          </w:tcPr>
          <w:p w14:paraId="65513084" w14:textId="77777777" w:rsidR="00267317" w:rsidRDefault="00267317">
            <w:pPr>
              <w:pStyle w:val="LO-Normal"/>
              <w:spacing w:after="0" w:line="100" w:lineRule="atLeast"/>
              <w:jc w:val="center"/>
            </w:pPr>
            <w:r>
              <w:rPr>
                <w:rFonts w:ascii="Calibri" w:eastAsia="Times New Roman" w:hAnsi="Calibri" w:cs="Calibri"/>
                <w:b/>
                <w:bCs/>
                <w:color w:val="000000"/>
                <w:sz w:val="16"/>
                <w:szCs w:val="16"/>
                <w:lang w:val="en-GB" w:eastAsia="en-GB"/>
              </w:rPr>
              <w:t>Size</w:t>
            </w:r>
          </w:p>
        </w:tc>
        <w:tc>
          <w:tcPr>
            <w:tcW w:w="2229" w:type="dxa"/>
            <w:gridSpan w:val="2"/>
            <w:tcBorders>
              <w:top w:val="double" w:sz="12" w:space="0" w:color="000000"/>
              <w:left w:val="single" w:sz="8" w:space="0" w:color="000000"/>
              <w:bottom w:val="single" w:sz="8" w:space="0" w:color="000000"/>
            </w:tcBorders>
            <w:shd w:val="clear" w:color="auto" w:fill="auto"/>
            <w:vAlign w:val="center"/>
          </w:tcPr>
          <w:p w14:paraId="76BF12B0" w14:textId="77777777" w:rsidR="00267317" w:rsidRPr="008A0887" w:rsidRDefault="00267317">
            <w:pPr>
              <w:pStyle w:val="LO-Normal"/>
              <w:spacing w:after="0" w:line="100" w:lineRule="atLeast"/>
              <w:jc w:val="center"/>
              <w:rPr>
                <w:lang w:val="en-US"/>
              </w:rPr>
            </w:pPr>
            <w:r>
              <w:rPr>
                <w:rStyle w:val="Carpredefinitoparagrafo1"/>
                <w:rFonts w:ascii="Calibri" w:eastAsia="Times New Roman" w:hAnsi="Calibri" w:cs="Calibri"/>
                <w:b/>
                <w:bCs/>
                <w:color w:val="000000"/>
                <w:sz w:val="16"/>
                <w:szCs w:val="16"/>
                <w:lang w:val="fr-BE" w:eastAsia="en-GB"/>
              </w:rPr>
              <w:t xml:space="preserve">Contact </w:t>
            </w:r>
            <w:proofErr w:type="spellStart"/>
            <w:r>
              <w:rPr>
                <w:rStyle w:val="Carpredefinitoparagrafo1"/>
                <w:rFonts w:ascii="Calibri" w:eastAsia="Times New Roman" w:hAnsi="Calibri" w:cs="Calibri"/>
                <w:b/>
                <w:bCs/>
                <w:color w:val="000000"/>
                <w:sz w:val="16"/>
                <w:szCs w:val="16"/>
                <w:lang w:val="fr-BE" w:eastAsia="en-GB"/>
              </w:rPr>
              <w:t>person</w:t>
            </w:r>
            <w:proofErr w:type="spellEnd"/>
            <w:r>
              <w:rPr>
                <w:rStyle w:val="Carpredefinitoparagrafo1"/>
                <w:rFonts w:ascii="Calibri" w:eastAsia="Times New Roman" w:hAnsi="Calibri" w:cs="Calibri"/>
                <w:b/>
                <w:bCs/>
                <w:color w:val="000000"/>
                <w:position w:val="16"/>
                <w:sz w:val="16"/>
                <w:szCs w:val="16"/>
                <w:lang w:val="en-GB" w:eastAsia="en-GB"/>
              </w:rPr>
              <w:endnoteReference w:id="6"/>
            </w:r>
            <w:r>
              <w:rPr>
                <w:rStyle w:val="Carpredefinitoparagrafo1"/>
                <w:rFonts w:ascii="Calibri" w:eastAsia="Times New Roman" w:hAnsi="Calibri" w:cs="Calibri"/>
                <w:b/>
                <w:bCs/>
                <w:color w:val="000000"/>
                <w:sz w:val="16"/>
                <w:szCs w:val="16"/>
                <w:lang w:val="fr-BE" w:eastAsia="en-GB"/>
              </w:rPr>
              <w:t xml:space="preserve"> </w:t>
            </w:r>
            <w:proofErr w:type="spellStart"/>
            <w:proofErr w:type="gramStart"/>
            <w:r>
              <w:rPr>
                <w:rStyle w:val="Carpredefinitoparagrafo1"/>
                <w:rFonts w:ascii="Calibri" w:eastAsia="Times New Roman" w:hAnsi="Calibri" w:cs="Calibri"/>
                <w:b/>
                <w:bCs/>
                <w:color w:val="000000"/>
                <w:sz w:val="16"/>
                <w:szCs w:val="16"/>
                <w:lang w:val="fr-BE" w:eastAsia="en-GB"/>
              </w:rPr>
              <w:t>name</w:t>
            </w:r>
            <w:proofErr w:type="spellEnd"/>
            <w:r>
              <w:rPr>
                <w:rStyle w:val="Carpredefinitoparagrafo1"/>
                <w:rFonts w:ascii="Calibri" w:eastAsia="Times New Roman" w:hAnsi="Calibri" w:cs="Calibri"/>
                <w:b/>
                <w:bCs/>
                <w:color w:val="000000"/>
                <w:sz w:val="16"/>
                <w:szCs w:val="16"/>
                <w:lang w:val="fr-BE" w:eastAsia="en-GB"/>
              </w:rPr>
              <w:t>;</w:t>
            </w:r>
            <w:proofErr w:type="gramEnd"/>
            <w:r>
              <w:rPr>
                <w:rStyle w:val="Carpredefinitoparagrafo1"/>
                <w:rFonts w:ascii="Calibri" w:eastAsia="Times New Roman" w:hAnsi="Calibri" w:cs="Calibri"/>
                <w:b/>
                <w:bCs/>
                <w:color w:val="000000"/>
                <w:sz w:val="16"/>
                <w:szCs w:val="16"/>
                <w:lang w:val="fr-BE" w:eastAsia="en-GB"/>
              </w:rPr>
              <w:t xml:space="preserve"> position; e-mail; phone</w:t>
            </w:r>
          </w:p>
        </w:tc>
        <w:tc>
          <w:tcPr>
            <w:tcW w:w="1983" w:type="dxa"/>
            <w:gridSpan w:val="3"/>
            <w:tcBorders>
              <w:top w:val="double" w:sz="12" w:space="0" w:color="000000"/>
              <w:left w:val="single" w:sz="8" w:space="0" w:color="000000"/>
              <w:bottom w:val="single" w:sz="8" w:space="0" w:color="000000"/>
              <w:right w:val="double" w:sz="12" w:space="0" w:color="000000"/>
            </w:tcBorders>
            <w:shd w:val="clear" w:color="auto" w:fill="auto"/>
            <w:vAlign w:val="center"/>
          </w:tcPr>
          <w:p w14:paraId="1B3CE8DE" w14:textId="77777777" w:rsidR="00267317" w:rsidRDefault="00267317">
            <w:pPr>
              <w:pStyle w:val="LO-Normal"/>
              <w:spacing w:after="0" w:line="100" w:lineRule="atLeast"/>
              <w:jc w:val="center"/>
            </w:pPr>
            <w:r>
              <w:rPr>
                <w:rStyle w:val="Carpredefinitoparagrafo1"/>
                <w:rFonts w:ascii="Calibri" w:eastAsia="Times New Roman" w:hAnsi="Calibri" w:cs="Calibri"/>
                <w:b/>
                <w:bCs/>
                <w:color w:val="000000"/>
                <w:sz w:val="16"/>
                <w:szCs w:val="16"/>
                <w:lang w:val="en-GB" w:eastAsia="en-GB"/>
              </w:rPr>
              <w:t>Mentor</w:t>
            </w:r>
            <w:r>
              <w:rPr>
                <w:rStyle w:val="Carpredefinitoparagrafo1"/>
                <w:rFonts w:ascii="Calibri" w:eastAsia="Times New Roman" w:hAnsi="Calibri" w:cs="Calibri"/>
                <w:b/>
                <w:bCs/>
                <w:color w:val="000000"/>
                <w:position w:val="16"/>
                <w:sz w:val="16"/>
                <w:szCs w:val="16"/>
                <w:lang w:val="en-GB" w:eastAsia="en-GB"/>
              </w:rPr>
              <w:endnoteReference w:id="7"/>
            </w:r>
            <w:r>
              <w:rPr>
                <w:rStyle w:val="Carpredefinitoparagrafo1"/>
                <w:rFonts w:ascii="Calibri" w:eastAsia="Times New Roman" w:hAnsi="Calibri" w:cs="Calibri"/>
                <w:b/>
                <w:bCs/>
                <w:color w:val="000000"/>
                <w:sz w:val="16"/>
                <w:szCs w:val="16"/>
                <w:lang w:val="en-GB" w:eastAsia="en-GB"/>
              </w:rPr>
              <w:t xml:space="preserve"> name; position;</w:t>
            </w:r>
          </w:p>
          <w:p w14:paraId="0ABE5B1A" w14:textId="77777777" w:rsidR="00267317" w:rsidRDefault="00267317">
            <w:pPr>
              <w:pStyle w:val="LO-Normal"/>
              <w:spacing w:after="0" w:line="100" w:lineRule="atLeast"/>
              <w:jc w:val="center"/>
            </w:pPr>
            <w:proofErr w:type="gramStart"/>
            <w:r>
              <w:rPr>
                <w:rFonts w:ascii="Calibri" w:eastAsia="Times New Roman" w:hAnsi="Calibri" w:cs="Calibri"/>
                <w:b/>
                <w:bCs/>
                <w:color w:val="000000"/>
                <w:sz w:val="16"/>
                <w:szCs w:val="16"/>
                <w:lang w:val="fr-BE" w:eastAsia="en-GB"/>
              </w:rPr>
              <w:t>e-mail;</w:t>
            </w:r>
            <w:proofErr w:type="gramEnd"/>
            <w:r>
              <w:rPr>
                <w:rFonts w:ascii="Calibri" w:eastAsia="Times New Roman" w:hAnsi="Calibri" w:cs="Calibri"/>
                <w:b/>
                <w:bCs/>
                <w:color w:val="000000"/>
                <w:sz w:val="16"/>
                <w:szCs w:val="16"/>
                <w:lang w:val="fr-BE" w:eastAsia="en-GB"/>
              </w:rPr>
              <w:t xml:space="preserve"> phone</w:t>
            </w:r>
          </w:p>
        </w:tc>
      </w:tr>
      <w:tr w:rsidR="00267317" w14:paraId="358ED231" w14:textId="77777777">
        <w:trPr>
          <w:trHeight w:val="315"/>
        </w:trPr>
        <w:tc>
          <w:tcPr>
            <w:tcW w:w="1030" w:type="dxa"/>
            <w:gridSpan w:val="2"/>
            <w:vMerge/>
            <w:tcBorders>
              <w:top w:val="double" w:sz="12" w:space="0" w:color="000000"/>
              <w:left w:val="double" w:sz="12" w:space="0" w:color="000000"/>
              <w:bottom w:val="double" w:sz="12" w:space="0" w:color="000000"/>
            </w:tcBorders>
            <w:shd w:val="clear" w:color="auto" w:fill="auto"/>
            <w:vAlign w:val="center"/>
          </w:tcPr>
          <w:p w14:paraId="45716EA3" w14:textId="77777777" w:rsidR="00267317" w:rsidRDefault="00267317">
            <w:pPr>
              <w:snapToGrid w:val="0"/>
            </w:pPr>
          </w:p>
        </w:tc>
        <w:tc>
          <w:tcPr>
            <w:tcW w:w="1161" w:type="dxa"/>
            <w:gridSpan w:val="2"/>
            <w:tcBorders>
              <w:top w:val="single" w:sz="8" w:space="0" w:color="000000"/>
              <w:left w:val="double" w:sz="12" w:space="0" w:color="000000"/>
              <w:bottom w:val="double" w:sz="12" w:space="0" w:color="000000"/>
            </w:tcBorders>
            <w:shd w:val="clear" w:color="auto" w:fill="auto"/>
            <w:vAlign w:val="center"/>
          </w:tcPr>
          <w:p w14:paraId="2BAE4539"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1134" w:type="dxa"/>
            <w:tcBorders>
              <w:top w:val="single" w:sz="8" w:space="0" w:color="000000"/>
              <w:left w:val="single" w:sz="8" w:space="0" w:color="000000"/>
              <w:bottom w:val="double" w:sz="12" w:space="0" w:color="000000"/>
            </w:tcBorders>
            <w:shd w:val="clear" w:color="auto" w:fill="auto"/>
            <w:vAlign w:val="center"/>
          </w:tcPr>
          <w:p w14:paraId="57A265A9"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1211" w:type="dxa"/>
            <w:gridSpan w:val="2"/>
            <w:tcBorders>
              <w:top w:val="single" w:sz="8" w:space="0" w:color="000000"/>
              <w:left w:val="single" w:sz="8" w:space="0" w:color="000000"/>
              <w:bottom w:val="double" w:sz="12" w:space="0" w:color="000000"/>
            </w:tcBorders>
            <w:shd w:val="clear" w:color="auto" w:fill="auto"/>
            <w:vAlign w:val="center"/>
          </w:tcPr>
          <w:p w14:paraId="0C22E8F4"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1087" w:type="dxa"/>
            <w:gridSpan w:val="2"/>
            <w:tcBorders>
              <w:top w:val="single" w:sz="8" w:space="0" w:color="000000"/>
              <w:left w:val="single" w:sz="8" w:space="0" w:color="000000"/>
              <w:bottom w:val="double" w:sz="12" w:space="0" w:color="000000"/>
            </w:tcBorders>
            <w:shd w:val="clear" w:color="auto" w:fill="auto"/>
            <w:vAlign w:val="center"/>
          </w:tcPr>
          <w:p w14:paraId="324F82FA"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1251" w:type="dxa"/>
            <w:gridSpan w:val="2"/>
            <w:tcBorders>
              <w:top w:val="single" w:sz="8" w:space="0" w:color="000000"/>
              <w:left w:val="single" w:sz="8" w:space="0" w:color="000000"/>
              <w:bottom w:val="double" w:sz="12" w:space="0" w:color="000000"/>
            </w:tcBorders>
            <w:shd w:val="clear" w:color="auto" w:fill="auto"/>
            <w:vAlign w:val="center"/>
          </w:tcPr>
          <w:p w14:paraId="2F607C59" w14:textId="77777777" w:rsidR="00267317" w:rsidRDefault="00267317">
            <w:pPr>
              <w:pStyle w:val="LO-Normal"/>
              <w:spacing w:after="0" w:line="100" w:lineRule="atLeast"/>
              <w:jc w:val="center"/>
            </w:pPr>
            <w:r>
              <w:rPr>
                <w:rStyle w:val="Carpredefinitoparagrafo1"/>
                <w:rFonts w:ascii="MS Gothic" w:eastAsia="MS Gothic" w:hAnsi="MS Gothic" w:cs="MS Gothic"/>
                <w:iCs/>
                <w:color w:val="000000"/>
                <w:sz w:val="12"/>
                <w:szCs w:val="16"/>
                <w:lang w:val="en-GB" w:eastAsia="en-GB"/>
              </w:rPr>
              <w:t>☐</w:t>
            </w:r>
            <w:r>
              <w:rPr>
                <w:rStyle w:val="Carpredefinitoparagrafo1"/>
                <w:rFonts w:ascii="Calibri" w:eastAsia="Calibri" w:hAnsi="Calibri" w:cs="Calibri"/>
                <w:iCs/>
                <w:color w:val="000000"/>
                <w:sz w:val="12"/>
                <w:szCs w:val="16"/>
                <w:lang w:val="en-GB" w:eastAsia="en-GB"/>
              </w:rPr>
              <w:t xml:space="preserve"> </w:t>
            </w:r>
            <w:r>
              <w:rPr>
                <w:rStyle w:val="Carpredefinitoparagrafo1"/>
                <w:rFonts w:ascii="Calibri" w:eastAsia="Times New Roman" w:hAnsi="Calibri" w:cs="Calibri"/>
                <w:iCs/>
                <w:color w:val="000000"/>
                <w:sz w:val="12"/>
                <w:szCs w:val="16"/>
                <w:lang w:val="en-GB" w:eastAsia="en-GB"/>
              </w:rPr>
              <w:t>&lt; 250 employees</w:t>
            </w:r>
          </w:p>
          <w:p w14:paraId="238F3FC5" w14:textId="77777777" w:rsidR="00267317" w:rsidRDefault="00267317">
            <w:pPr>
              <w:pStyle w:val="LO-Normal"/>
              <w:spacing w:after="0" w:line="100" w:lineRule="atLeast"/>
              <w:jc w:val="center"/>
            </w:pPr>
            <w:r>
              <w:rPr>
                <w:rStyle w:val="Carpredefinitoparagrafo1"/>
                <w:rFonts w:ascii="MS Gothic" w:eastAsia="MS Gothic" w:hAnsi="MS Gothic" w:cs="MS Gothic"/>
                <w:iCs/>
                <w:color w:val="000000"/>
                <w:sz w:val="12"/>
                <w:szCs w:val="16"/>
                <w:lang w:val="en-GB" w:eastAsia="en-GB"/>
              </w:rPr>
              <w:t>☐</w:t>
            </w:r>
            <w:r>
              <w:rPr>
                <w:rStyle w:val="Carpredefinitoparagrafo1"/>
                <w:rFonts w:ascii="Calibri" w:eastAsia="Calibri" w:hAnsi="Calibri" w:cs="Calibri"/>
                <w:iCs/>
                <w:color w:val="000000"/>
                <w:sz w:val="12"/>
                <w:szCs w:val="16"/>
                <w:lang w:val="en-GB" w:eastAsia="en-GB"/>
              </w:rPr>
              <w:t xml:space="preserve"> </w:t>
            </w:r>
            <w:r>
              <w:rPr>
                <w:rStyle w:val="Carpredefinitoparagrafo1"/>
                <w:rFonts w:ascii="Calibri" w:eastAsia="Times New Roman" w:hAnsi="Calibri" w:cs="Calibri"/>
                <w:iCs/>
                <w:color w:val="000000"/>
                <w:sz w:val="12"/>
                <w:szCs w:val="16"/>
                <w:lang w:val="en-GB" w:eastAsia="en-GB"/>
              </w:rPr>
              <w:t>&gt; 250 employees</w:t>
            </w:r>
          </w:p>
        </w:tc>
        <w:tc>
          <w:tcPr>
            <w:tcW w:w="2229" w:type="dxa"/>
            <w:gridSpan w:val="2"/>
            <w:tcBorders>
              <w:top w:val="single" w:sz="8" w:space="0" w:color="000000"/>
              <w:left w:val="single" w:sz="8" w:space="0" w:color="000000"/>
              <w:bottom w:val="double" w:sz="12" w:space="0" w:color="000000"/>
            </w:tcBorders>
            <w:shd w:val="clear" w:color="auto" w:fill="auto"/>
            <w:vAlign w:val="center"/>
          </w:tcPr>
          <w:p w14:paraId="498E2F73"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c>
          <w:tcPr>
            <w:tcW w:w="1983" w:type="dxa"/>
            <w:gridSpan w:val="3"/>
            <w:tcBorders>
              <w:top w:val="single" w:sz="8" w:space="0" w:color="000000"/>
              <w:left w:val="single" w:sz="8" w:space="0" w:color="000000"/>
              <w:bottom w:val="double" w:sz="12" w:space="0" w:color="000000"/>
              <w:right w:val="double" w:sz="12" w:space="0" w:color="000000"/>
            </w:tcBorders>
            <w:shd w:val="clear" w:color="auto" w:fill="auto"/>
            <w:vAlign w:val="center"/>
          </w:tcPr>
          <w:p w14:paraId="6EBF222C" w14:textId="77777777" w:rsidR="00267317" w:rsidRDefault="00267317">
            <w:pPr>
              <w:pStyle w:val="LO-Normal"/>
              <w:snapToGrid w:val="0"/>
              <w:spacing w:after="0" w:line="100" w:lineRule="atLeast"/>
              <w:jc w:val="center"/>
              <w:rPr>
                <w:rFonts w:ascii="Calibri" w:eastAsia="Times New Roman" w:hAnsi="Calibri" w:cs="Calibri"/>
                <w:color w:val="000000"/>
                <w:sz w:val="16"/>
                <w:szCs w:val="16"/>
                <w:lang w:val="en-GB" w:eastAsia="en-GB"/>
              </w:rPr>
            </w:pPr>
          </w:p>
        </w:tc>
      </w:tr>
      <w:tr w:rsidR="00267317" w14:paraId="2D321D53" w14:textId="77777777">
        <w:trPr>
          <w:gridAfter w:val="1"/>
          <w:wAfter w:w="30" w:type="dxa"/>
          <w:trHeight w:val="135"/>
        </w:trPr>
        <w:tc>
          <w:tcPr>
            <w:tcW w:w="11056" w:type="dxa"/>
            <w:gridSpan w:val="15"/>
            <w:tcBorders>
              <w:top w:val="double" w:sz="12" w:space="0" w:color="000000"/>
            </w:tcBorders>
            <w:shd w:val="clear" w:color="auto" w:fill="auto"/>
            <w:vAlign w:val="bottom"/>
          </w:tcPr>
          <w:p w14:paraId="43228455" w14:textId="77777777" w:rsidR="00267317" w:rsidRDefault="00267317">
            <w:pPr>
              <w:pStyle w:val="LO-Normal"/>
              <w:snapToGrid w:val="0"/>
              <w:spacing w:after="0" w:line="100" w:lineRule="atLeast"/>
              <w:rPr>
                <w:rFonts w:ascii="Calibri" w:eastAsia="Times New Roman" w:hAnsi="Calibri" w:cs="Calibri"/>
                <w:color w:val="000000"/>
                <w:sz w:val="8"/>
                <w:szCs w:val="16"/>
                <w:lang w:val="en-GB" w:eastAsia="en-GB"/>
              </w:rPr>
            </w:pPr>
          </w:p>
          <w:p w14:paraId="1E3B8540" w14:textId="77777777" w:rsidR="00267317" w:rsidRDefault="00267317">
            <w:pPr>
              <w:pStyle w:val="LO-Normal"/>
              <w:spacing w:after="0" w:line="100" w:lineRule="atLeast"/>
              <w:rPr>
                <w:rFonts w:ascii="Calibri" w:eastAsia="Times New Roman" w:hAnsi="Calibri" w:cs="Calibri"/>
                <w:color w:val="000000"/>
                <w:sz w:val="8"/>
                <w:szCs w:val="16"/>
                <w:lang w:val="en-GB" w:eastAsia="en-GB"/>
              </w:rPr>
            </w:pPr>
          </w:p>
          <w:p w14:paraId="6C73AFF4" w14:textId="77777777" w:rsidR="00267317" w:rsidRDefault="00267317">
            <w:pPr>
              <w:pStyle w:val="LO-Normal"/>
              <w:spacing w:after="0" w:line="100" w:lineRule="atLeast"/>
              <w:jc w:val="center"/>
            </w:pPr>
            <w:r>
              <w:rPr>
                <w:rFonts w:ascii="Calibri" w:eastAsia="Times New Roman" w:hAnsi="Calibri" w:cs="Calibri"/>
                <w:b/>
                <w:color w:val="000000"/>
                <w:lang w:val="en-GB" w:eastAsia="en-GB"/>
              </w:rPr>
              <w:t>Before the mobility</w:t>
            </w:r>
          </w:p>
        </w:tc>
      </w:tr>
      <w:tr w:rsidR="00267317" w:rsidRPr="008A0887" w14:paraId="70416D53" w14:textId="77777777">
        <w:trPr>
          <w:trHeight w:val="100"/>
        </w:trPr>
        <w:tc>
          <w:tcPr>
            <w:tcW w:w="984" w:type="dxa"/>
            <w:tcBorders>
              <w:top w:val="double" w:sz="12" w:space="0" w:color="000000"/>
              <w:left w:val="double" w:sz="12" w:space="0" w:color="000000"/>
            </w:tcBorders>
            <w:shd w:val="clear" w:color="auto" w:fill="auto"/>
            <w:vAlign w:val="bottom"/>
          </w:tcPr>
          <w:p w14:paraId="769BD264" w14:textId="77777777" w:rsidR="00267317" w:rsidRDefault="00267317">
            <w:pPr>
              <w:pStyle w:val="LO-Normal"/>
              <w:snapToGrid w:val="0"/>
              <w:spacing w:before="80" w:after="80" w:line="100" w:lineRule="atLeast"/>
              <w:rPr>
                <w:rFonts w:ascii="Calibri" w:eastAsia="Times New Roman" w:hAnsi="Calibri" w:cs="Calibri"/>
                <w:b/>
                <w:bCs/>
                <w:color w:val="000000"/>
                <w:sz w:val="16"/>
                <w:szCs w:val="16"/>
                <w:lang w:val="en-GB" w:eastAsia="en-GB"/>
              </w:rPr>
            </w:pPr>
          </w:p>
        </w:tc>
        <w:tc>
          <w:tcPr>
            <w:tcW w:w="10102" w:type="dxa"/>
            <w:gridSpan w:val="15"/>
            <w:tcBorders>
              <w:top w:val="double" w:sz="12" w:space="0" w:color="000000"/>
              <w:right w:val="double" w:sz="12" w:space="0" w:color="000000"/>
            </w:tcBorders>
            <w:shd w:val="clear" w:color="auto" w:fill="auto"/>
            <w:vAlign w:val="bottom"/>
          </w:tcPr>
          <w:p w14:paraId="52E32CFB" w14:textId="77777777" w:rsidR="00267317" w:rsidRPr="008A0887" w:rsidRDefault="00267317">
            <w:pPr>
              <w:pStyle w:val="LO-Normal"/>
              <w:spacing w:before="80" w:after="80" w:line="100" w:lineRule="atLeast"/>
              <w:jc w:val="center"/>
              <w:rPr>
                <w:lang w:val="en-US"/>
              </w:rPr>
            </w:pPr>
            <w:r>
              <w:rPr>
                <w:rFonts w:ascii="Calibri" w:eastAsia="Times New Roman" w:hAnsi="Calibri" w:cs="Calibri"/>
                <w:b/>
                <w:bCs/>
                <w:i/>
                <w:iCs/>
                <w:color w:val="000000"/>
                <w:sz w:val="16"/>
                <w:szCs w:val="16"/>
                <w:lang w:val="en-GB" w:eastAsia="en-GB"/>
              </w:rPr>
              <w:t>Table A - Traineeship Programme at the Receiving Organisation/Enterprise</w:t>
            </w:r>
          </w:p>
        </w:tc>
      </w:tr>
      <w:tr w:rsidR="00267317" w:rsidRPr="008A0887" w14:paraId="7DB5DB0A" w14:textId="77777777">
        <w:trPr>
          <w:trHeight w:val="190"/>
        </w:trPr>
        <w:tc>
          <w:tcPr>
            <w:tcW w:w="11086" w:type="dxa"/>
            <w:gridSpan w:val="16"/>
            <w:tcBorders>
              <w:left w:val="double" w:sz="12" w:space="0" w:color="000000"/>
              <w:bottom w:val="double" w:sz="12" w:space="0" w:color="000000"/>
              <w:right w:val="double" w:sz="12" w:space="0" w:color="000000"/>
            </w:tcBorders>
            <w:shd w:val="clear" w:color="auto" w:fill="auto"/>
          </w:tcPr>
          <w:p w14:paraId="190C08AF" w14:textId="77777777" w:rsidR="00267317" w:rsidRDefault="00267317">
            <w:pPr>
              <w:pStyle w:val="CommentText"/>
              <w:spacing w:before="80" w:after="80"/>
              <w:jc w:val="center"/>
            </w:pPr>
            <w:r>
              <w:rPr>
                <w:rStyle w:val="Carpredefinitoparagrafo1"/>
                <w:rFonts w:ascii="Calibri" w:hAnsi="Calibri" w:cs="Calibri"/>
                <w:b/>
                <w:sz w:val="16"/>
                <w:szCs w:val="16"/>
                <w:lang w:val="en-GB"/>
              </w:rPr>
              <w:t xml:space="preserve">Planned period of the mobility:  from [day/month/year] </w:t>
            </w:r>
            <w:r>
              <w:rPr>
                <w:rStyle w:val="Carpredefinitoparagrafo1"/>
                <w:rFonts w:ascii="Calibri" w:hAnsi="Calibri" w:cs="Calibri"/>
                <w:b/>
                <w:bCs/>
                <w:iCs/>
                <w:color w:val="000000"/>
                <w:sz w:val="16"/>
                <w:szCs w:val="16"/>
                <w:lang w:val="en-GB" w:eastAsia="en-GB"/>
              </w:rPr>
              <w:t>…………….</w:t>
            </w:r>
            <w:r>
              <w:rPr>
                <w:rStyle w:val="Carpredefinitoparagrafo1"/>
                <w:rFonts w:ascii="Calibri" w:hAnsi="Calibri" w:cs="Calibri"/>
                <w:b/>
                <w:sz w:val="16"/>
                <w:szCs w:val="16"/>
                <w:lang w:val="en-GB"/>
              </w:rPr>
              <w:t xml:space="preserve"> to [day/month/year] </w:t>
            </w:r>
            <w:r>
              <w:rPr>
                <w:rStyle w:val="Carpredefinitoparagrafo1"/>
                <w:rFonts w:ascii="Calibri" w:hAnsi="Calibri" w:cs="Calibri"/>
                <w:b/>
                <w:bCs/>
                <w:iCs/>
                <w:color w:val="000000"/>
                <w:sz w:val="16"/>
                <w:szCs w:val="16"/>
                <w:lang w:val="en-GB" w:eastAsia="en-GB"/>
              </w:rPr>
              <w:t>…………….</w:t>
            </w:r>
          </w:p>
        </w:tc>
      </w:tr>
      <w:tr w:rsidR="00267317" w:rsidRPr="008A0887" w14:paraId="396F9AC3" w14:textId="77777777">
        <w:trPr>
          <w:trHeight w:val="170"/>
        </w:trPr>
        <w:tc>
          <w:tcPr>
            <w:tcW w:w="5623" w:type="dxa"/>
            <w:gridSpan w:val="9"/>
            <w:tcBorders>
              <w:left w:val="double" w:sz="12" w:space="0" w:color="000000"/>
              <w:bottom w:val="double" w:sz="12" w:space="0" w:color="000000"/>
            </w:tcBorders>
            <w:shd w:val="clear" w:color="auto" w:fill="auto"/>
          </w:tcPr>
          <w:p w14:paraId="44A11B0C" w14:textId="77777777" w:rsidR="00267317" w:rsidRDefault="00267317">
            <w:pPr>
              <w:pStyle w:val="CommentText"/>
              <w:tabs>
                <w:tab w:val="left" w:pos="5812"/>
              </w:tabs>
              <w:spacing w:after="0"/>
            </w:pPr>
            <w:r>
              <w:rPr>
                <w:rFonts w:ascii="Calibri" w:eastAsia="Calibri" w:hAnsi="Calibri" w:cs="Calibri"/>
                <w:b/>
                <w:sz w:val="16"/>
                <w:szCs w:val="16"/>
                <w:lang w:val="en-GB"/>
              </w:rPr>
              <w:t>Traineeship title: …</w:t>
            </w:r>
          </w:p>
          <w:p w14:paraId="7397847B" w14:textId="77777777" w:rsidR="00267317" w:rsidRDefault="00267317">
            <w:pPr>
              <w:pStyle w:val="CommentText"/>
              <w:tabs>
                <w:tab w:val="left" w:pos="5812"/>
              </w:tabs>
              <w:spacing w:after="0"/>
              <w:rPr>
                <w:rFonts w:ascii="Calibri" w:hAnsi="Calibri" w:cs="Calibri"/>
                <w:sz w:val="16"/>
                <w:szCs w:val="16"/>
                <w:lang w:val="en-GB"/>
              </w:rPr>
            </w:pPr>
          </w:p>
        </w:tc>
        <w:tc>
          <w:tcPr>
            <w:tcW w:w="5463" w:type="dxa"/>
            <w:gridSpan w:val="7"/>
            <w:tcBorders>
              <w:left w:val="double" w:sz="12" w:space="0" w:color="000000"/>
              <w:bottom w:val="double" w:sz="12" w:space="0" w:color="000000"/>
              <w:right w:val="double" w:sz="12" w:space="0" w:color="000000"/>
            </w:tcBorders>
            <w:shd w:val="clear" w:color="auto" w:fill="auto"/>
          </w:tcPr>
          <w:p w14:paraId="16C25CD2" w14:textId="77777777" w:rsidR="00267317" w:rsidRDefault="00267317">
            <w:pPr>
              <w:pStyle w:val="CommentText"/>
              <w:tabs>
                <w:tab w:val="left" w:pos="5812"/>
              </w:tabs>
              <w:spacing w:after="0"/>
            </w:pPr>
            <w:r>
              <w:rPr>
                <w:rStyle w:val="Carpredefinitoparagrafo1"/>
                <w:rFonts w:ascii="Calibri" w:eastAsia="Calibri" w:hAnsi="Calibri" w:cs="Calibri"/>
                <w:b/>
                <w:sz w:val="16"/>
                <w:szCs w:val="16"/>
                <w:lang w:val="en-GB"/>
              </w:rPr>
              <w:t>Number of working hours per week: …</w:t>
            </w:r>
          </w:p>
        </w:tc>
      </w:tr>
      <w:tr w:rsidR="00267317" w:rsidRPr="008A0887" w14:paraId="3851D9CB" w14:textId="77777777">
        <w:trPr>
          <w:trHeight w:val="125"/>
        </w:trPr>
        <w:tc>
          <w:tcPr>
            <w:tcW w:w="11086" w:type="dxa"/>
            <w:gridSpan w:val="16"/>
            <w:tcBorders>
              <w:left w:val="double" w:sz="12" w:space="0" w:color="000000"/>
              <w:bottom w:val="double" w:sz="12" w:space="0" w:color="000000"/>
              <w:right w:val="double" w:sz="12" w:space="0" w:color="000000"/>
            </w:tcBorders>
            <w:shd w:val="clear" w:color="auto" w:fill="auto"/>
          </w:tcPr>
          <w:p w14:paraId="099106B5" w14:textId="77777777" w:rsidR="00267317" w:rsidRPr="008A0887" w:rsidRDefault="00267317">
            <w:pPr>
              <w:pStyle w:val="LO-Normal"/>
              <w:spacing w:after="0"/>
              <w:ind w:right="-993"/>
              <w:rPr>
                <w:lang w:val="en-US"/>
              </w:rPr>
            </w:pPr>
            <w:r>
              <w:rPr>
                <w:rFonts w:cs="Calibri"/>
                <w:b/>
                <w:sz w:val="16"/>
                <w:szCs w:val="16"/>
                <w:lang w:val="en-GB"/>
              </w:rPr>
              <w:t>Detailed programme of the traineeship:</w:t>
            </w:r>
          </w:p>
          <w:p w14:paraId="1BBAF565" w14:textId="77777777" w:rsidR="00267317" w:rsidRDefault="00267317">
            <w:pPr>
              <w:pStyle w:val="LO-Normal"/>
              <w:spacing w:after="0"/>
              <w:ind w:right="-993"/>
              <w:rPr>
                <w:rFonts w:cs="Calibri"/>
                <w:b/>
                <w:sz w:val="16"/>
                <w:szCs w:val="16"/>
                <w:lang w:val="en-GB"/>
              </w:rPr>
            </w:pPr>
          </w:p>
          <w:p w14:paraId="6E64DA89" w14:textId="77777777" w:rsidR="00267317" w:rsidRDefault="00267317">
            <w:pPr>
              <w:pStyle w:val="LO-Normal"/>
              <w:spacing w:after="0"/>
              <w:ind w:right="-993"/>
              <w:rPr>
                <w:rFonts w:cs="Arial"/>
                <w:b/>
                <w:sz w:val="16"/>
                <w:szCs w:val="16"/>
                <w:lang w:val="en-GB"/>
              </w:rPr>
            </w:pPr>
          </w:p>
          <w:p w14:paraId="2E20B87A" w14:textId="77777777" w:rsidR="00267317" w:rsidRDefault="00267317">
            <w:pPr>
              <w:pStyle w:val="LO-Normal"/>
              <w:spacing w:after="0"/>
              <w:ind w:right="-993"/>
              <w:rPr>
                <w:rFonts w:cs="Arial"/>
                <w:sz w:val="16"/>
                <w:szCs w:val="16"/>
                <w:lang w:val="en-GB"/>
              </w:rPr>
            </w:pPr>
          </w:p>
        </w:tc>
      </w:tr>
      <w:tr w:rsidR="00267317" w:rsidRPr="008A0887" w14:paraId="191C99C4" w14:textId="77777777">
        <w:trPr>
          <w:trHeight w:val="125"/>
        </w:trPr>
        <w:tc>
          <w:tcPr>
            <w:tcW w:w="11086" w:type="dxa"/>
            <w:gridSpan w:val="16"/>
            <w:tcBorders>
              <w:left w:val="double" w:sz="12" w:space="0" w:color="000000"/>
              <w:bottom w:val="double" w:sz="12" w:space="0" w:color="000000"/>
              <w:right w:val="double" w:sz="12" w:space="0" w:color="000000"/>
            </w:tcBorders>
            <w:shd w:val="clear" w:color="auto" w:fill="auto"/>
          </w:tcPr>
          <w:p w14:paraId="371D0070" w14:textId="77777777" w:rsidR="00267317" w:rsidRPr="008A0887" w:rsidRDefault="00267317">
            <w:pPr>
              <w:pStyle w:val="LO-Normal"/>
              <w:spacing w:after="0"/>
              <w:ind w:right="-992"/>
              <w:rPr>
                <w:lang w:val="en-US"/>
              </w:rPr>
            </w:pPr>
            <w:r>
              <w:rPr>
                <w:rStyle w:val="Carpredefinitoparagrafo1"/>
                <w:rFonts w:cs="Calibri"/>
                <w:b/>
                <w:sz w:val="16"/>
                <w:szCs w:val="16"/>
                <w:lang w:val="en-GB"/>
              </w:rPr>
              <w:t>Knowledge</w:t>
            </w:r>
            <w:r>
              <w:rPr>
                <w:rStyle w:val="Carpredefinitoparagrafo1"/>
                <w:rFonts w:cs="Calibri"/>
                <w:sz w:val="16"/>
                <w:szCs w:val="16"/>
                <w:lang w:val="en-GB"/>
              </w:rPr>
              <w:t xml:space="preserve">, </w:t>
            </w:r>
            <w:r>
              <w:rPr>
                <w:rStyle w:val="Carpredefinitoparagrafo1"/>
                <w:rFonts w:cs="Calibri"/>
                <w:b/>
                <w:sz w:val="16"/>
                <w:szCs w:val="16"/>
                <w:lang w:val="en-GB"/>
              </w:rPr>
              <w:t>skills and competences to be acquired by the end of the traineeship (expected Learning Outcomes):</w:t>
            </w:r>
          </w:p>
          <w:p w14:paraId="6EA68B4C" w14:textId="77777777" w:rsidR="00267317" w:rsidRDefault="00267317">
            <w:pPr>
              <w:pStyle w:val="LO-Normal"/>
              <w:spacing w:after="0"/>
              <w:ind w:right="-992"/>
              <w:rPr>
                <w:rFonts w:cs="Arial"/>
                <w:sz w:val="16"/>
                <w:szCs w:val="16"/>
                <w:lang w:val="en-GB"/>
              </w:rPr>
            </w:pPr>
          </w:p>
          <w:p w14:paraId="063ACECF" w14:textId="77777777" w:rsidR="00267317" w:rsidRDefault="00267317">
            <w:pPr>
              <w:pStyle w:val="LO-Normal"/>
              <w:spacing w:after="0"/>
              <w:ind w:right="-992"/>
              <w:rPr>
                <w:rFonts w:cs="Calibri"/>
                <w:b/>
                <w:sz w:val="16"/>
                <w:szCs w:val="16"/>
                <w:lang w:val="en-GB"/>
              </w:rPr>
            </w:pPr>
          </w:p>
        </w:tc>
      </w:tr>
      <w:tr w:rsidR="00267317" w14:paraId="572BC76B" w14:textId="77777777">
        <w:trPr>
          <w:trHeight w:val="125"/>
        </w:trPr>
        <w:tc>
          <w:tcPr>
            <w:tcW w:w="11086" w:type="dxa"/>
            <w:gridSpan w:val="16"/>
            <w:tcBorders>
              <w:left w:val="double" w:sz="12" w:space="0" w:color="000000"/>
              <w:bottom w:val="double" w:sz="12" w:space="0" w:color="000000"/>
              <w:right w:val="double" w:sz="12" w:space="0" w:color="000000"/>
            </w:tcBorders>
            <w:shd w:val="clear" w:color="auto" w:fill="auto"/>
          </w:tcPr>
          <w:p w14:paraId="7943C160" w14:textId="77777777" w:rsidR="00267317" w:rsidRDefault="00267317">
            <w:pPr>
              <w:pStyle w:val="LO-Normal"/>
              <w:spacing w:after="0"/>
              <w:ind w:left="-6" w:firstLine="6"/>
            </w:pPr>
            <w:r>
              <w:rPr>
                <w:rFonts w:cs="Calibri"/>
                <w:b/>
                <w:sz w:val="16"/>
                <w:szCs w:val="16"/>
                <w:lang w:val="en-GB"/>
              </w:rPr>
              <w:t>Monitoring plan:</w:t>
            </w:r>
          </w:p>
          <w:p w14:paraId="375E8386" w14:textId="77777777" w:rsidR="00267317" w:rsidRDefault="00267317">
            <w:pPr>
              <w:pStyle w:val="LO-Normal"/>
              <w:spacing w:after="0"/>
              <w:ind w:left="-6" w:firstLine="6"/>
              <w:rPr>
                <w:rFonts w:cs="Arial"/>
                <w:sz w:val="16"/>
                <w:szCs w:val="16"/>
                <w:lang w:val="en-GB"/>
              </w:rPr>
            </w:pPr>
          </w:p>
          <w:p w14:paraId="3FE88B10" w14:textId="77777777" w:rsidR="00267317" w:rsidRDefault="00267317">
            <w:pPr>
              <w:pStyle w:val="LO-Normal"/>
              <w:spacing w:after="0"/>
              <w:ind w:left="-6" w:firstLine="6"/>
              <w:rPr>
                <w:rFonts w:cs="Calibri"/>
                <w:b/>
                <w:sz w:val="16"/>
                <w:szCs w:val="16"/>
                <w:lang w:val="en-GB"/>
              </w:rPr>
            </w:pPr>
          </w:p>
        </w:tc>
      </w:tr>
      <w:tr w:rsidR="00267317" w14:paraId="3CA29449" w14:textId="77777777">
        <w:trPr>
          <w:trHeight w:val="125"/>
        </w:trPr>
        <w:tc>
          <w:tcPr>
            <w:tcW w:w="11086" w:type="dxa"/>
            <w:gridSpan w:val="16"/>
            <w:tcBorders>
              <w:left w:val="double" w:sz="12" w:space="0" w:color="000000"/>
              <w:bottom w:val="double" w:sz="12" w:space="0" w:color="000000"/>
              <w:right w:val="double" w:sz="12" w:space="0" w:color="000000"/>
            </w:tcBorders>
            <w:shd w:val="clear" w:color="auto" w:fill="auto"/>
          </w:tcPr>
          <w:p w14:paraId="458E2F35" w14:textId="77777777" w:rsidR="00267317" w:rsidRDefault="00267317">
            <w:pPr>
              <w:pStyle w:val="LO-Normal"/>
              <w:spacing w:after="0"/>
              <w:ind w:right="-993"/>
            </w:pPr>
            <w:r>
              <w:rPr>
                <w:rStyle w:val="Carpredefinitoparagrafo1"/>
                <w:rFonts w:cs="Calibri"/>
                <w:b/>
                <w:sz w:val="16"/>
                <w:szCs w:val="16"/>
                <w:lang w:val="en-GB"/>
              </w:rPr>
              <w:t>Evaluation plan:</w:t>
            </w:r>
          </w:p>
          <w:p w14:paraId="7AB5EE33" w14:textId="77777777" w:rsidR="00267317" w:rsidRDefault="00267317">
            <w:pPr>
              <w:pStyle w:val="LO-Normal"/>
              <w:spacing w:after="0"/>
              <w:ind w:right="-993"/>
              <w:rPr>
                <w:rFonts w:cs="Arial"/>
                <w:sz w:val="16"/>
                <w:szCs w:val="16"/>
                <w:lang w:val="en-GB"/>
              </w:rPr>
            </w:pPr>
          </w:p>
          <w:p w14:paraId="30801496" w14:textId="77777777" w:rsidR="00267317" w:rsidRDefault="00267317">
            <w:pPr>
              <w:pStyle w:val="LO-Normal"/>
              <w:spacing w:after="0"/>
              <w:ind w:right="-993"/>
              <w:rPr>
                <w:rFonts w:cs="Arial"/>
                <w:sz w:val="16"/>
                <w:szCs w:val="16"/>
                <w:lang w:val="en-GB"/>
              </w:rPr>
            </w:pPr>
          </w:p>
        </w:tc>
      </w:tr>
      <w:tr w:rsidR="00267317" w14:paraId="02928E3E" w14:textId="77777777">
        <w:trPr>
          <w:gridAfter w:val="1"/>
          <w:wAfter w:w="30" w:type="dxa"/>
          <w:trHeight w:val="75"/>
        </w:trPr>
        <w:tc>
          <w:tcPr>
            <w:tcW w:w="984" w:type="dxa"/>
            <w:shd w:val="clear" w:color="auto" w:fill="auto"/>
            <w:vAlign w:val="bottom"/>
          </w:tcPr>
          <w:p w14:paraId="441F8D89" w14:textId="77777777" w:rsidR="00267317" w:rsidRDefault="00267317">
            <w:pPr>
              <w:pStyle w:val="LO-Normal"/>
              <w:snapToGrid w:val="0"/>
              <w:spacing w:after="0" w:line="100" w:lineRule="atLeast"/>
              <w:rPr>
                <w:rFonts w:ascii="Calibri" w:eastAsia="Times New Roman" w:hAnsi="Calibri" w:cs="Calibri"/>
                <w:color w:val="000000"/>
                <w:sz w:val="16"/>
                <w:szCs w:val="16"/>
                <w:lang w:val="en-GB" w:eastAsia="en-GB"/>
              </w:rPr>
            </w:pPr>
          </w:p>
        </w:tc>
        <w:tc>
          <w:tcPr>
            <w:tcW w:w="1130" w:type="dxa"/>
            <w:gridSpan w:val="2"/>
            <w:shd w:val="clear" w:color="auto" w:fill="auto"/>
            <w:vAlign w:val="bottom"/>
          </w:tcPr>
          <w:p w14:paraId="09859285" w14:textId="77777777" w:rsidR="00267317" w:rsidRDefault="00267317">
            <w:pPr>
              <w:pStyle w:val="LO-Normal"/>
              <w:snapToGrid w:val="0"/>
              <w:spacing w:after="0" w:line="100" w:lineRule="atLeast"/>
              <w:rPr>
                <w:rFonts w:ascii="Calibri" w:eastAsia="Times New Roman" w:hAnsi="Calibri" w:cs="Calibri"/>
                <w:color w:val="000000"/>
                <w:sz w:val="16"/>
                <w:szCs w:val="16"/>
                <w:lang w:val="en-GB" w:eastAsia="en-GB"/>
              </w:rPr>
            </w:pPr>
          </w:p>
        </w:tc>
        <w:tc>
          <w:tcPr>
            <w:tcW w:w="1843" w:type="dxa"/>
            <w:gridSpan w:val="3"/>
            <w:shd w:val="clear" w:color="auto" w:fill="auto"/>
            <w:vAlign w:val="bottom"/>
          </w:tcPr>
          <w:p w14:paraId="6452B24F" w14:textId="77777777" w:rsidR="00267317" w:rsidRDefault="00267317">
            <w:pPr>
              <w:pStyle w:val="LO-Normal"/>
              <w:snapToGrid w:val="0"/>
              <w:spacing w:after="0" w:line="100" w:lineRule="atLeast"/>
              <w:rPr>
                <w:rFonts w:ascii="Calibri" w:eastAsia="Times New Roman" w:hAnsi="Calibri" w:cs="Calibri"/>
                <w:color w:val="000000"/>
                <w:sz w:val="16"/>
                <w:szCs w:val="16"/>
                <w:lang w:val="en-GB" w:eastAsia="en-GB"/>
              </w:rPr>
            </w:pPr>
          </w:p>
        </w:tc>
        <w:tc>
          <w:tcPr>
            <w:tcW w:w="992" w:type="dxa"/>
            <w:gridSpan w:val="2"/>
            <w:shd w:val="clear" w:color="auto" w:fill="auto"/>
            <w:vAlign w:val="bottom"/>
          </w:tcPr>
          <w:p w14:paraId="538F712A" w14:textId="77777777" w:rsidR="00267317" w:rsidRDefault="00267317">
            <w:pPr>
              <w:pStyle w:val="LO-Normal"/>
              <w:snapToGrid w:val="0"/>
              <w:spacing w:after="0" w:line="100" w:lineRule="atLeast"/>
              <w:rPr>
                <w:rFonts w:ascii="Calibri" w:eastAsia="Times New Roman" w:hAnsi="Calibri" w:cs="Calibri"/>
                <w:color w:val="000000"/>
                <w:sz w:val="16"/>
                <w:szCs w:val="16"/>
                <w:lang w:val="en-GB" w:eastAsia="en-GB"/>
              </w:rPr>
            </w:pPr>
          </w:p>
        </w:tc>
        <w:tc>
          <w:tcPr>
            <w:tcW w:w="1080" w:type="dxa"/>
            <w:gridSpan w:val="2"/>
            <w:shd w:val="clear" w:color="auto" w:fill="auto"/>
            <w:vAlign w:val="bottom"/>
          </w:tcPr>
          <w:p w14:paraId="40F54AC0" w14:textId="77777777" w:rsidR="00267317" w:rsidRDefault="00267317">
            <w:pPr>
              <w:pStyle w:val="LO-Normal"/>
              <w:snapToGrid w:val="0"/>
              <w:spacing w:after="0" w:line="100" w:lineRule="atLeast"/>
              <w:rPr>
                <w:rFonts w:ascii="Calibri" w:eastAsia="Times New Roman" w:hAnsi="Calibri" w:cs="Calibri"/>
                <w:color w:val="000000"/>
                <w:sz w:val="16"/>
                <w:szCs w:val="16"/>
                <w:lang w:val="en-GB" w:eastAsia="en-GB"/>
              </w:rPr>
            </w:pPr>
          </w:p>
        </w:tc>
        <w:tc>
          <w:tcPr>
            <w:tcW w:w="845" w:type="dxa"/>
            <w:shd w:val="clear" w:color="auto" w:fill="auto"/>
            <w:vAlign w:val="bottom"/>
          </w:tcPr>
          <w:p w14:paraId="1D417035" w14:textId="77777777" w:rsidR="00267317" w:rsidRDefault="00267317">
            <w:pPr>
              <w:pStyle w:val="LO-Normal"/>
              <w:snapToGrid w:val="0"/>
              <w:spacing w:after="0" w:line="100" w:lineRule="atLeast"/>
              <w:rPr>
                <w:rFonts w:ascii="Calibri" w:eastAsia="Times New Roman" w:hAnsi="Calibri" w:cs="Calibri"/>
                <w:color w:val="000000"/>
                <w:sz w:val="16"/>
                <w:szCs w:val="16"/>
                <w:lang w:val="en-GB" w:eastAsia="en-GB"/>
              </w:rPr>
            </w:pPr>
          </w:p>
        </w:tc>
        <w:tc>
          <w:tcPr>
            <w:tcW w:w="1394" w:type="dxa"/>
            <w:shd w:val="clear" w:color="auto" w:fill="auto"/>
            <w:vAlign w:val="bottom"/>
          </w:tcPr>
          <w:p w14:paraId="727A6D87" w14:textId="77777777" w:rsidR="00267317" w:rsidRDefault="00267317">
            <w:pPr>
              <w:pStyle w:val="LO-Normal"/>
              <w:snapToGrid w:val="0"/>
              <w:spacing w:after="0" w:line="100" w:lineRule="atLeast"/>
              <w:rPr>
                <w:rFonts w:ascii="Calibri" w:eastAsia="Times New Roman" w:hAnsi="Calibri" w:cs="Calibri"/>
                <w:color w:val="000000"/>
                <w:sz w:val="16"/>
                <w:szCs w:val="16"/>
                <w:lang w:val="en-GB" w:eastAsia="en-GB"/>
              </w:rPr>
            </w:pPr>
          </w:p>
        </w:tc>
        <w:tc>
          <w:tcPr>
            <w:tcW w:w="1532" w:type="dxa"/>
            <w:gridSpan w:val="2"/>
            <w:shd w:val="clear" w:color="auto" w:fill="auto"/>
            <w:vAlign w:val="bottom"/>
          </w:tcPr>
          <w:p w14:paraId="5DC8D0CC" w14:textId="77777777" w:rsidR="00267317" w:rsidRDefault="00267317">
            <w:pPr>
              <w:pStyle w:val="LO-Normal"/>
              <w:snapToGrid w:val="0"/>
              <w:spacing w:after="0" w:line="100" w:lineRule="atLeast"/>
              <w:rPr>
                <w:rFonts w:ascii="Calibri" w:eastAsia="Times New Roman" w:hAnsi="Calibri" w:cs="Calibri"/>
                <w:color w:val="000000"/>
                <w:sz w:val="16"/>
                <w:szCs w:val="16"/>
                <w:lang w:val="en-GB" w:eastAsia="en-GB"/>
              </w:rPr>
            </w:pPr>
          </w:p>
        </w:tc>
        <w:tc>
          <w:tcPr>
            <w:tcW w:w="1256" w:type="dxa"/>
            <w:shd w:val="clear" w:color="auto" w:fill="auto"/>
            <w:vAlign w:val="bottom"/>
          </w:tcPr>
          <w:p w14:paraId="7BFF0C94" w14:textId="77777777" w:rsidR="00267317" w:rsidRDefault="00267317">
            <w:pPr>
              <w:pStyle w:val="LO-Normal"/>
              <w:snapToGrid w:val="0"/>
              <w:spacing w:after="0" w:line="100" w:lineRule="atLeast"/>
              <w:rPr>
                <w:rFonts w:ascii="Calibri" w:eastAsia="Times New Roman" w:hAnsi="Calibri" w:cs="Calibri"/>
                <w:color w:val="000000"/>
                <w:sz w:val="16"/>
                <w:szCs w:val="16"/>
                <w:lang w:val="en-GB" w:eastAsia="en-GB"/>
              </w:rPr>
            </w:pPr>
          </w:p>
        </w:tc>
      </w:tr>
      <w:tr w:rsidR="00267317" w:rsidRPr="008A0887" w14:paraId="781DB1C5" w14:textId="77777777">
        <w:trPr>
          <w:trHeight w:val="516"/>
        </w:trPr>
        <w:tc>
          <w:tcPr>
            <w:tcW w:w="11086" w:type="dxa"/>
            <w:gridSpan w:val="16"/>
            <w:tcBorders>
              <w:top w:val="double" w:sz="12" w:space="0" w:color="000000"/>
              <w:left w:val="double" w:sz="12" w:space="0" w:color="000000"/>
              <w:bottom w:val="double" w:sz="12" w:space="0" w:color="000000"/>
              <w:right w:val="double" w:sz="12" w:space="0" w:color="000000"/>
            </w:tcBorders>
            <w:shd w:val="clear" w:color="auto" w:fill="auto"/>
            <w:vAlign w:val="center"/>
          </w:tcPr>
          <w:p w14:paraId="4B679965" w14:textId="77777777" w:rsidR="00267317" w:rsidRPr="008A0887" w:rsidRDefault="00267317">
            <w:pPr>
              <w:pStyle w:val="LO-Normal"/>
              <w:spacing w:after="0" w:line="100" w:lineRule="atLeast"/>
              <w:jc w:val="center"/>
              <w:rPr>
                <w:lang w:val="en-US"/>
              </w:rPr>
            </w:pPr>
            <w:r>
              <w:rPr>
                <w:rStyle w:val="Carpredefinitoparagrafo1"/>
                <w:rFonts w:ascii="Calibri" w:eastAsia="Times New Roman" w:hAnsi="Calibri" w:cs="Calibri"/>
                <w:color w:val="000000"/>
                <w:sz w:val="16"/>
                <w:szCs w:val="16"/>
                <w:lang w:val="en-GB" w:eastAsia="en-GB"/>
              </w:rPr>
              <w:t xml:space="preserve">The level of </w:t>
            </w:r>
            <w:r>
              <w:rPr>
                <w:rStyle w:val="Carpredefinitoparagrafo1"/>
                <w:rFonts w:ascii="Calibri" w:eastAsia="Times New Roman" w:hAnsi="Calibri" w:cs="Calibri"/>
                <w:b/>
                <w:color w:val="000000"/>
                <w:sz w:val="16"/>
                <w:szCs w:val="16"/>
                <w:lang w:val="en-GB" w:eastAsia="en-GB"/>
              </w:rPr>
              <w:t>language competence</w:t>
            </w:r>
            <w:r>
              <w:rPr>
                <w:rStyle w:val="Rimandonotadichiusura1"/>
                <w:rFonts w:ascii="Calibri" w:eastAsia="Times New Roman" w:hAnsi="Calibri" w:cs="Calibri"/>
                <w:b/>
                <w:color w:val="000000"/>
                <w:sz w:val="16"/>
                <w:szCs w:val="16"/>
                <w:lang w:val="en-GB" w:eastAsia="en-GB"/>
              </w:rPr>
              <w:endnoteReference w:id="8"/>
            </w:r>
            <w:r>
              <w:rPr>
                <w:rStyle w:val="Carpredefinitoparagrafo1"/>
                <w:rFonts w:ascii="Calibri" w:eastAsia="Times New Roman" w:hAnsi="Calibri" w:cs="Calibri"/>
                <w:color w:val="000000"/>
                <w:sz w:val="16"/>
                <w:szCs w:val="16"/>
                <w:lang w:val="en-GB" w:eastAsia="en-GB"/>
              </w:rPr>
              <w:t xml:space="preserve">  in ________ [</w:t>
            </w:r>
            <w:r>
              <w:rPr>
                <w:rStyle w:val="Carpredefinitoparagrafo1"/>
                <w:rFonts w:ascii="Calibri" w:eastAsia="Times New Roman" w:hAnsi="Calibri" w:cs="Calibri"/>
                <w:i/>
                <w:color w:val="000000"/>
                <w:sz w:val="16"/>
                <w:szCs w:val="16"/>
                <w:lang w:val="en-GB" w:eastAsia="en-GB"/>
              </w:rPr>
              <w:t xml:space="preserve">indicate here the main language of </w:t>
            </w:r>
            <w:proofErr w:type="gramStart"/>
            <w:r>
              <w:rPr>
                <w:rStyle w:val="Carpredefinitoparagrafo1"/>
                <w:rFonts w:ascii="Calibri" w:eastAsia="Times New Roman" w:hAnsi="Calibri" w:cs="Calibri"/>
                <w:i/>
                <w:color w:val="000000"/>
                <w:sz w:val="16"/>
                <w:szCs w:val="16"/>
                <w:lang w:val="en-GB" w:eastAsia="en-GB"/>
              </w:rPr>
              <w:t>work</w:t>
            </w:r>
            <w:r>
              <w:rPr>
                <w:rStyle w:val="Carpredefinitoparagrafo1"/>
                <w:rFonts w:ascii="Calibri" w:eastAsia="Times New Roman" w:hAnsi="Calibri" w:cs="Calibri"/>
                <w:color w:val="000000"/>
                <w:sz w:val="16"/>
                <w:szCs w:val="16"/>
                <w:lang w:val="en-GB" w:eastAsia="en-GB"/>
              </w:rPr>
              <w:t>]  that</w:t>
            </w:r>
            <w:proofErr w:type="gramEnd"/>
            <w:r>
              <w:rPr>
                <w:rStyle w:val="Carpredefinitoparagrafo1"/>
                <w:rFonts w:ascii="Calibri" w:eastAsia="Times New Roman" w:hAnsi="Calibri" w:cs="Calibri"/>
                <w:color w:val="000000"/>
                <w:sz w:val="16"/>
                <w:szCs w:val="16"/>
                <w:lang w:val="en-GB" w:eastAsia="en-GB"/>
              </w:rPr>
              <w:t xml:space="preserve"> the trainee already has or agrees to acquire by the start of the mobility period is: </w:t>
            </w:r>
            <w:r>
              <w:rPr>
                <w:rStyle w:val="Carpredefinitoparagrafo1"/>
                <w:rFonts w:ascii="Calibri" w:eastAsia="Times New Roman" w:hAnsi="Calibri" w:cs="Calibri"/>
                <w:i/>
                <w:iCs/>
                <w:color w:val="000000"/>
                <w:sz w:val="16"/>
                <w:szCs w:val="16"/>
                <w:lang w:val="en-GB" w:eastAsia="en-GB"/>
              </w:rPr>
              <w:t xml:space="preserve">A1 </w:t>
            </w:r>
            <w:r>
              <w:rPr>
                <w:rStyle w:val="Carpredefinitoparagrafo1"/>
                <w:rFonts w:ascii="MS Gothic" w:eastAsia="MS Gothic" w:hAnsi="MS Gothic" w:cs="MS Gothic"/>
                <w:iCs/>
                <w:color w:val="000000"/>
                <w:sz w:val="12"/>
                <w:szCs w:val="16"/>
                <w:lang w:val="en-GB" w:eastAsia="en-GB"/>
              </w:rPr>
              <w:t>☐</w:t>
            </w:r>
            <w:r>
              <w:rPr>
                <w:rStyle w:val="Carpredefinitoparagrafo1"/>
                <w:rFonts w:ascii="Calibri" w:eastAsia="Times New Roman" w:hAnsi="Calibri" w:cs="Calibri"/>
                <w:i/>
                <w:iCs/>
                <w:color w:val="000000"/>
                <w:sz w:val="16"/>
                <w:szCs w:val="16"/>
                <w:lang w:val="en-GB" w:eastAsia="en-GB"/>
              </w:rPr>
              <w:t xml:space="preserve">     A2 </w:t>
            </w:r>
            <w:r>
              <w:rPr>
                <w:rStyle w:val="Carpredefinitoparagrafo1"/>
                <w:rFonts w:ascii="MS Gothic" w:eastAsia="MS Gothic" w:hAnsi="MS Gothic" w:cs="MS Gothic"/>
                <w:iCs/>
                <w:color w:val="000000"/>
                <w:sz w:val="12"/>
                <w:szCs w:val="16"/>
                <w:lang w:val="en-GB" w:eastAsia="en-GB"/>
              </w:rPr>
              <w:t>☐</w:t>
            </w:r>
            <w:r>
              <w:rPr>
                <w:rStyle w:val="Carpredefinitoparagrafo1"/>
                <w:rFonts w:ascii="Calibri" w:eastAsia="Times New Roman" w:hAnsi="Calibri" w:cs="Calibri"/>
                <w:i/>
                <w:iCs/>
                <w:color w:val="000000"/>
                <w:sz w:val="16"/>
                <w:szCs w:val="16"/>
                <w:lang w:val="en-GB" w:eastAsia="en-GB"/>
              </w:rPr>
              <w:t xml:space="preserve">     B1 </w:t>
            </w:r>
            <w:r>
              <w:rPr>
                <w:rStyle w:val="Carpredefinitoparagrafo1"/>
                <w:rFonts w:ascii="Calibri" w:eastAsia="Times New Roman" w:hAnsi="Calibri" w:cs="Calibri"/>
                <w:i/>
                <w:iCs/>
                <w:color w:val="000000"/>
                <w:sz w:val="12"/>
                <w:szCs w:val="16"/>
                <w:lang w:val="en-GB" w:eastAsia="en-GB"/>
              </w:rPr>
              <w:t xml:space="preserve"> </w:t>
            </w:r>
            <w:r>
              <w:rPr>
                <w:rStyle w:val="Carpredefinitoparagrafo1"/>
                <w:rFonts w:ascii="MS Gothic" w:eastAsia="MS Gothic" w:hAnsi="MS Gothic" w:cs="MS Gothic"/>
                <w:iCs/>
                <w:color w:val="000000"/>
                <w:sz w:val="12"/>
                <w:szCs w:val="16"/>
                <w:lang w:val="en-GB" w:eastAsia="en-GB"/>
              </w:rPr>
              <w:t>☐</w:t>
            </w:r>
            <w:r>
              <w:rPr>
                <w:rStyle w:val="Carpredefinitoparagrafo1"/>
                <w:rFonts w:ascii="Calibri" w:eastAsia="Times New Roman" w:hAnsi="Calibri" w:cs="Calibri"/>
                <w:i/>
                <w:iCs/>
                <w:color w:val="000000"/>
                <w:sz w:val="16"/>
                <w:szCs w:val="16"/>
                <w:lang w:val="en-GB" w:eastAsia="en-GB"/>
              </w:rPr>
              <w:t xml:space="preserve">     B2 </w:t>
            </w:r>
            <w:r>
              <w:rPr>
                <w:rStyle w:val="Carpredefinitoparagrafo1"/>
                <w:rFonts w:ascii="MS Gothic" w:eastAsia="MS Gothic" w:hAnsi="MS Gothic" w:cs="MS Gothic"/>
                <w:iCs/>
                <w:color w:val="000000"/>
                <w:sz w:val="12"/>
                <w:szCs w:val="16"/>
                <w:lang w:val="en-GB" w:eastAsia="en-GB"/>
              </w:rPr>
              <w:t>☐</w:t>
            </w:r>
            <w:r>
              <w:rPr>
                <w:rStyle w:val="Carpredefinitoparagrafo1"/>
                <w:rFonts w:ascii="Calibri" w:eastAsia="Times New Roman" w:hAnsi="Calibri" w:cs="Calibri"/>
                <w:i/>
                <w:iCs/>
                <w:color w:val="000000"/>
                <w:sz w:val="16"/>
                <w:szCs w:val="16"/>
                <w:lang w:val="en-GB" w:eastAsia="en-GB"/>
              </w:rPr>
              <w:t xml:space="preserve">     C1 </w:t>
            </w:r>
            <w:r>
              <w:rPr>
                <w:rStyle w:val="Carpredefinitoparagrafo1"/>
                <w:rFonts w:ascii="MS Gothic" w:eastAsia="MS Gothic" w:hAnsi="MS Gothic" w:cs="MS Gothic"/>
                <w:iCs/>
                <w:color w:val="000000"/>
                <w:sz w:val="12"/>
                <w:szCs w:val="16"/>
                <w:lang w:val="en-GB" w:eastAsia="en-GB"/>
              </w:rPr>
              <w:t>☐</w:t>
            </w:r>
            <w:r>
              <w:rPr>
                <w:rStyle w:val="Carpredefinitoparagrafo1"/>
                <w:rFonts w:ascii="Calibri" w:eastAsia="Times New Roman" w:hAnsi="Calibri" w:cs="Calibri"/>
                <w:i/>
                <w:iCs/>
                <w:color w:val="000000"/>
                <w:sz w:val="16"/>
                <w:szCs w:val="16"/>
                <w:lang w:val="en-GB" w:eastAsia="en-GB"/>
              </w:rPr>
              <w:t xml:space="preserve">     C2 </w:t>
            </w:r>
            <w:r>
              <w:rPr>
                <w:rStyle w:val="Carpredefinitoparagrafo1"/>
                <w:rFonts w:ascii="MS Gothic" w:eastAsia="MS Gothic" w:hAnsi="MS Gothic" w:cs="MS Gothic"/>
                <w:iCs/>
                <w:color w:val="000000"/>
                <w:sz w:val="12"/>
                <w:szCs w:val="16"/>
                <w:lang w:val="en-GB" w:eastAsia="en-GB"/>
              </w:rPr>
              <w:t>☐</w:t>
            </w:r>
            <w:r>
              <w:rPr>
                <w:rStyle w:val="Carpredefinitoparagrafo1"/>
                <w:rFonts w:ascii="Calibri" w:eastAsia="Times New Roman" w:hAnsi="Calibri" w:cs="Calibri"/>
                <w:i/>
                <w:iCs/>
                <w:color w:val="000000"/>
                <w:sz w:val="16"/>
                <w:szCs w:val="16"/>
                <w:lang w:val="en-GB" w:eastAsia="en-GB"/>
              </w:rPr>
              <w:t xml:space="preserve">     Native speaker </w:t>
            </w:r>
            <w:r>
              <w:rPr>
                <w:rStyle w:val="Carpredefinitoparagrafo1"/>
                <w:rFonts w:ascii="MS Gothic" w:eastAsia="MS Gothic" w:hAnsi="MS Gothic" w:cs="MS Gothic"/>
                <w:iCs/>
                <w:color w:val="000000"/>
                <w:sz w:val="12"/>
                <w:szCs w:val="16"/>
                <w:lang w:val="en-GB" w:eastAsia="en-GB"/>
              </w:rPr>
              <w:t>☐</w:t>
            </w:r>
          </w:p>
          <w:p w14:paraId="60748C5C" w14:textId="77777777" w:rsidR="00267317" w:rsidRPr="008A0887" w:rsidRDefault="00267317">
            <w:pPr>
              <w:pStyle w:val="LO-Normal"/>
              <w:spacing w:after="0" w:line="100" w:lineRule="atLeast"/>
              <w:jc w:val="center"/>
              <w:rPr>
                <w:lang w:val="en-US"/>
              </w:rPr>
            </w:pPr>
          </w:p>
          <w:p w14:paraId="7239A000" w14:textId="77777777" w:rsidR="00267317" w:rsidRPr="008A0887" w:rsidRDefault="00267317">
            <w:pPr>
              <w:spacing w:after="0" w:line="100" w:lineRule="atLeast"/>
              <w:jc w:val="center"/>
              <w:rPr>
                <w:lang w:val="en-US"/>
              </w:rPr>
            </w:pPr>
            <w:r>
              <w:rPr>
                <w:rStyle w:val="Carpredefinitoparagrafo1"/>
                <w:rFonts w:ascii="Calibri" w:eastAsia="Times New Roman" w:hAnsi="Calibri" w:cs="Calibri"/>
                <w:color w:val="000000"/>
                <w:sz w:val="16"/>
                <w:szCs w:val="16"/>
                <w:lang w:val="en-GB" w:eastAsia="en-GB"/>
              </w:rPr>
              <w:t xml:space="preserve"> The mobility for </w:t>
            </w:r>
            <w:proofErr w:type="gramStart"/>
            <w:r>
              <w:rPr>
                <w:rStyle w:val="Carpredefinitoparagrafo1"/>
                <w:rFonts w:ascii="Calibri" w:eastAsia="Times New Roman" w:hAnsi="Calibri" w:cs="Calibri"/>
                <w:color w:val="000000"/>
                <w:sz w:val="16"/>
                <w:szCs w:val="16"/>
                <w:lang w:val="en-GB" w:eastAsia="en-GB"/>
              </w:rPr>
              <w:t>traineeship  is</w:t>
            </w:r>
            <w:proofErr w:type="gramEnd"/>
            <w:r>
              <w:rPr>
                <w:rStyle w:val="Carpredefinitoparagrafo1"/>
                <w:rFonts w:ascii="Calibri" w:eastAsia="Times New Roman" w:hAnsi="Calibri" w:cs="Calibri"/>
                <w:color w:val="000000"/>
                <w:sz w:val="16"/>
                <w:szCs w:val="16"/>
                <w:lang w:val="en-GB" w:eastAsia="en-GB"/>
              </w:rPr>
              <w:t xml:space="preserve"> : </w:t>
            </w:r>
            <w:r>
              <w:rPr>
                <w:rStyle w:val="Carpredefinitoparagrafo1"/>
                <w:rFonts w:ascii="Calibri" w:eastAsia="Times New Roman" w:hAnsi="Calibri" w:cs="Calibri"/>
                <w:b/>
                <w:bCs/>
                <w:color w:val="000000"/>
                <w:sz w:val="16"/>
                <w:szCs w:val="16"/>
                <w:lang w:val="en-GB" w:eastAsia="en-GB"/>
              </w:rPr>
              <w:t xml:space="preserve">physical ☐     blended ☐     virtual from home country  ☐     virtual from destination country ☐  </w:t>
            </w:r>
          </w:p>
          <w:p w14:paraId="27BC2680" w14:textId="77777777" w:rsidR="00267317" w:rsidRPr="008A0887" w:rsidRDefault="00267317">
            <w:pPr>
              <w:spacing w:after="0" w:line="100" w:lineRule="atLeast"/>
              <w:jc w:val="center"/>
              <w:rPr>
                <w:lang w:val="en-US"/>
              </w:rPr>
            </w:pPr>
          </w:p>
        </w:tc>
      </w:tr>
    </w:tbl>
    <w:p w14:paraId="2639D864" w14:textId="77777777" w:rsidR="00267317" w:rsidRDefault="00267317">
      <w:pPr>
        <w:pStyle w:val="LO-Normal"/>
        <w:spacing w:after="0" w:line="100" w:lineRule="atLeast"/>
        <w:rPr>
          <w:rFonts w:ascii="Calibri" w:eastAsia="Times New Roman" w:hAnsi="Calibri" w:cs="Calibri"/>
          <w:color w:val="000000"/>
          <w:sz w:val="16"/>
          <w:szCs w:val="16"/>
          <w:lang w:val="en-GB" w:eastAsia="en-GB"/>
        </w:rPr>
      </w:pPr>
    </w:p>
    <w:tbl>
      <w:tblPr>
        <w:tblW w:w="0" w:type="auto"/>
        <w:tblInd w:w="485" w:type="dxa"/>
        <w:tblLayout w:type="fixed"/>
        <w:tblLook w:val="0000" w:firstRow="0" w:lastRow="0" w:firstColumn="0" w:lastColumn="0" w:noHBand="0" w:noVBand="0"/>
      </w:tblPr>
      <w:tblGrid>
        <w:gridCol w:w="3400"/>
        <w:gridCol w:w="1561"/>
        <w:gridCol w:w="1134"/>
        <w:gridCol w:w="1701"/>
        <w:gridCol w:w="992"/>
        <w:gridCol w:w="2298"/>
      </w:tblGrid>
      <w:tr w:rsidR="00267317" w:rsidRPr="008A0887" w14:paraId="77756F27" w14:textId="77777777">
        <w:trPr>
          <w:trHeight w:val="104"/>
        </w:trPr>
        <w:tc>
          <w:tcPr>
            <w:tcW w:w="11086" w:type="dxa"/>
            <w:gridSpan w:val="6"/>
            <w:tcBorders>
              <w:top w:val="double" w:sz="12" w:space="0" w:color="000000"/>
              <w:left w:val="double" w:sz="12" w:space="0" w:color="000000"/>
              <w:bottom w:val="double" w:sz="12" w:space="0" w:color="000000"/>
              <w:right w:val="double" w:sz="12" w:space="0" w:color="000000"/>
            </w:tcBorders>
            <w:shd w:val="clear" w:color="auto" w:fill="auto"/>
            <w:vAlign w:val="bottom"/>
          </w:tcPr>
          <w:p w14:paraId="142F37B1" w14:textId="77777777" w:rsidR="00267317" w:rsidRPr="008A0887" w:rsidRDefault="00267317">
            <w:pPr>
              <w:pStyle w:val="LO-Normal"/>
              <w:spacing w:after="0" w:line="100" w:lineRule="atLeast"/>
              <w:jc w:val="center"/>
              <w:rPr>
                <w:lang w:val="en-US"/>
              </w:rPr>
            </w:pPr>
            <w:r>
              <w:rPr>
                <w:rStyle w:val="Carpredefinitoparagrafo1"/>
                <w:rFonts w:eastAsia="Times New Roman" w:cs="Calibri"/>
                <w:b/>
                <w:bCs/>
                <w:i/>
                <w:iCs/>
                <w:color w:val="000000"/>
                <w:sz w:val="16"/>
                <w:szCs w:val="16"/>
                <w:lang w:val="en-GB" w:eastAsia="en-GB"/>
              </w:rPr>
              <w:t>Table B - Sending Institution</w:t>
            </w:r>
            <w:r>
              <w:rPr>
                <w:rStyle w:val="Carpredefinitoparagrafo1"/>
                <w:rFonts w:eastAsia="Times New Roman" w:cs="Calibri"/>
                <w:bCs/>
                <w:iCs/>
                <w:color w:val="000000"/>
                <w:sz w:val="16"/>
                <w:szCs w:val="16"/>
                <w:lang w:val="en-GB" w:eastAsia="en-GB"/>
              </w:rPr>
              <w:t xml:space="preserve"> </w:t>
            </w:r>
          </w:p>
          <w:p w14:paraId="72784017" w14:textId="77777777" w:rsidR="00267317" w:rsidRDefault="00267317">
            <w:pPr>
              <w:pStyle w:val="LO-Normal"/>
              <w:spacing w:after="0" w:line="100" w:lineRule="atLeast"/>
              <w:jc w:val="center"/>
              <w:rPr>
                <w:rStyle w:val="Carpredefinitoparagrafo1"/>
                <w:rFonts w:eastAsia="Times New Roman" w:cs="Calibri"/>
                <w:bCs/>
                <w:color w:val="000000"/>
                <w:sz w:val="16"/>
                <w:szCs w:val="16"/>
                <w:lang w:val="en-GB" w:eastAsia="en-GB"/>
              </w:rPr>
            </w:pPr>
            <w:r>
              <w:rPr>
                <w:rStyle w:val="Carpredefinitoparagrafo1"/>
                <w:rFonts w:eastAsia="Times New Roman" w:cs="Calibri"/>
                <w:bCs/>
                <w:i/>
                <w:iCs/>
                <w:color w:val="000000"/>
                <w:sz w:val="16"/>
                <w:szCs w:val="16"/>
                <w:lang w:val="en-GB" w:eastAsia="en-GB"/>
              </w:rPr>
              <w:t>Please use only one of the following three boxes:</w:t>
            </w:r>
            <w:r>
              <w:rPr>
                <w:rStyle w:val="Rimandonotadichiusura1"/>
                <w:rFonts w:eastAsia="Times New Roman" w:cs="Calibri"/>
                <w:b/>
                <w:bCs/>
                <w:color w:val="000000"/>
                <w:sz w:val="16"/>
                <w:szCs w:val="16"/>
                <w:lang w:val="en-GB" w:eastAsia="en-GB"/>
              </w:rPr>
              <w:t xml:space="preserve"> </w:t>
            </w:r>
            <w:r>
              <w:rPr>
                <w:rStyle w:val="Rimandonotadichiusura1"/>
                <w:rFonts w:eastAsia="Times New Roman" w:cs="Calibri"/>
                <w:b/>
                <w:bCs/>
                <w:color w:val="000000"/>
                <w:sz w:val="16"/>
                <w:szCs w:val="16"/>
                <w:lang w:val="en-GB" w:eastAsia="en-GB"/>
              </w:rPr>
              <w:endnoteReference w:id="9"/>
            </w:r>
          </w:p>
          <w:p w14:paraId="0A3F9471" w14:textId="77777777" w:rsidR="00267317" w:rsidRPr="008A0887" w:rsidRDefault="00267317">
            <w:pPr>
              <w:pStyle w:val="Paragrafoelenco1"/>
              <w:numPr>
                <w:ilvl w:val="0"/>
                <w:numId w:val="17"/>
              </w:numPr>
              <w:tabs>
                <w:tab w:val="left" w:pos="559"/>
              </w:tabs>
              <w:spacing w:before="80" w:after="40" w:line="100" w:lineRule="atLeast"/>
              <w:ind w:left="559"/>
              <w:rPr>
                <w:lang w:val="en-US"/>
              </w:rPr>
            </w:pPr>
            <w:r>
              <w:rPr>
                <w:rStyle w:val="Carpredefinitoparagrafo1"/>
                <w:rFonts w:eastAsia="Times New Roman" w:cs="Calibri"/>
                <w:bCs/>
                <w:color w:val="000000"/>
                <w:sz w:val="16"/>
                <w:szCs w:val="16"/>
                <w:lang w:val="en-GB" w:eastAsia="en-GB"/>
              </w:rPr>
              <w:t xml:space="preserve">The traineeship is </w:t>
            </w:r>
            <w:r>
              <w:rPr>
                <w:rStyle w:val="Carpredefinitoparagrafo1"/>
                <w:rFonts w:eastAsia="Times New Roman" w:cs="Calibri"/>
                <w:b/>
                <w:bCs/>
                <w:color w:val="000000"/>
                <w:sz w:val="16"/>
                <w:szCs w:val="16"/>
                <w:lang w:val="en-GB" w:eastAsia="en-GB"/>
              </w:rPr>
              <w:t xml:space="preserve">embedded in the curriculum </w:t>
            </w:r>
            <w:r>
              <w:rPr>
                <w:rStyle w:val="Carpredefinitoparagrafo1"/>
                <w:rFonts w:eastAsia="Times New Roman" w:cs="Calibri"/>
                <w:bCs/>
                <w:color w:val="000000"/>
                <w:sz w:val="16"/>
                <w:szCs w:val="16"/>
                <w:lang w:val="en-GB" w:eastAsia="en-GB"/>
              </w:rPr>
              <w:t>and upon satisfactory completion of the traineeship, the institution undertakes to:</w:t>
            </w:r>
          </w:p>
          <w:tbl>
            <w:tblPr>
              <w:tblW w:w="0" w:type="auto"/>
              <w:tblInd w:w="125" w:type="dxa"/>
              <w:tblLayout w:type="fixed"/>
              <w:tblLook w:val="0000" w:firstRow="0" w:lastRow="0" w:firstColumn="0" w:lastColumn="0" w:noHBand="0" w:noVBand="0"/>
            </w:tblPr>
            <w:tblGrid>
              <w:gridCol w:w="3480"/>
              <w:gridCol w:w="7110"/>
            </w:tblGrid>
            <w:tr w:rsidR="00267317" w:rsidRPr="008A0887" w14:paraId="3B46BC50" w14:textId="77777777">
              <w:trPr>
                <w:trHeight w:val="184"/>
              </w:trPr>
              <w:tc>
                <w:tcPr>
                  <w:tcW w:w="3480" w:type="dxa"/>
                  <w:tcBorders>
                    <w:top w:val="double" w:sz="12" w:space="0" w:color="000000"/>
                    <w:left w:val="double" w:sz="12" w:space="0" w:color="000000"/>
                    <w:bottom w:val="single" w:sz="8" w:space="0" w:color="000000"/>
                  </w:tcBorders>
                  <w:shd w:val="clear" w:color="auto" w:fill="auto"/>
                </w:tcPr>
                <w:p w14:paraId="442E5DAF" w14:textId="77777777" w:rsidR="00267317" w:rsidRDefault="00267317">
                  <w:pPr>
                    <w:pStyle w:val="LO-Normal"/>
                    <w:spacing w:after="0" w:line="100" w:lineRule="atLeast"/>
                    <w:rPr>
                      <w:rStyle w:val="Carpredefinitoparagrafo1"/>
                      <w:rFonts w:eastAsia="Times New Roman" w:cs="Calibri"/>
                      <w:bCs/>
                      <w:color w:val="000000"/>
                      <w:sz w:val="16"/>
                      <w:szCs w:val="16"/>
                      <w:lang w:val="en-GB" w:eastAsia="en-GB"/>
                    </w:rPr>
                  </w:pPr>
                  <w:r>
                    <w:rPr>
                      <w:rStyle w:val="Carpredefinitoparagrafo1"/>
                      <w:rFonts w:eastAsia="Times New Roman" w:cs="Calibri"/>
                      <w:bCs/>
                      <w:color w:val="000000"/>
                      <w:sz w:val="16"/>
                      <w:szCs w:val="16"/>
                      <w:lang w:val="en-GB" w:eastAsia="en-GB"/>
                    </w:rPr>
                    <w:t>Award …</w:t>
                  </w:r>
                  <w:proofErr w:type="gramStart"/>
                  <w:r>
                    <w:rPr>
                      <w:rStyle w:val="Carpredefinitoparagrafo1"/>
                      <w:rFonts w:eastAsia="Times New Roman" w:cs="Calibri"/>
                      <w:bCs/>
                      <w:color w:val="000000"/>
                      <w:sz w:val="16"/>
                      <w:szCs w:val="16"/>
                      <w:lang w:val="en-GB" w:eastAsia="en-GB"/>
                    </w:rPr>
                    <w:t>…..</w:t>
                  </w:r>
                  <w:proofErr w:type="gramEnd"/>
                  <w:r>
                    <w:rPr>
                      <w:rStyle w:val="Carpredefinitoparagrafo1"/>
                      <w:rFonts w:eastAsia="Times New Roman" w:cs="Calibri"/>
                      <w:bCs/>
                      <w:color w:val="000000"/>
                      <w:sz w:val="16"/>
                      <w:szCs w:val="16"/>
                      <w:lang w:val="en-GB" w:eastAsia="en-GB"/>
                    </w:rPr>
                    <w:t xml:space="preserve"> .…ECTS </w:t>
                  </w:r>
                  <w:proofErr w:type="gramStart"/>
                  <w:r>
                    <w:rPr>
                      <w:rStyle w:val="Carpredefinitoparagrafo1"/>
                      <w:rFonts w:eastAsia="Times New Roman" w:cs="Calibri"/>
                      <w:bCs/>
                      <w:color w:val="000000"/>
                      <w:sz w:val="16"/>
                      <w:szCs w:val="16"/>
                      <w:lang w:val="en-GB" w:eastAsia="en-GB"/>
                    </w:rPr>
                    <w:t>credits  (</w:t>
                  </w:r>
                  <w:proofErr w:type="gramEnd"/>
                  <w:r>
                    <w:rPr>
                      <w:rStyle w:val="Carpredefinitoparagrafo1"/>
                      <w:rFonts w:eastAsia="Times New Roman" w:cs="Calibri"/>
                      <w:bCs/>
                      <w:color w:val="000000"/>
                      <w:sz w:val="16"/>
                      <w:szCs w:val="16"/>
                      <w:lang w:val="en-GB" w:eastAsia="en-GB"/>
                    </w:rPr>
                    <w:t>or equivalent)</w:t>
                  </w:r>
                  <w:r>
                    <w:rPr>
                      <w:rStyle w:val="Carpredefinitoparagrafo1"/>
                      <w:rFonts w:eastAsia="Times New Roman" w:cs="Calibri"/>
                      <w:bCs/>
                      <w:color w:val="000000"/>
                      <w:position w:val="16"/>
                      <w:sz w:val="16"/>
                      <w:szCs w:val="16"/>
                      <w:lang w:val="en-GB" w:eastAsia="en-GB"/>
                    </w:rPr>
                    <w:endnoteReference w:id="10"/>
                  </w:r>
                </w:p>
                <w:p w14:paraId="41CCE9FA"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Give a grade based on:     Traineeship certificate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Final report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Interview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tc>
              <w:tc>
                <w:tcPr>
                  <w:tcW w:w="7110" w:type="dxa"/>
                  <w:tcBorders>
                    <w:top w:val="double" w:sz="12" w:space="0" w:color="000000"/>
                    <w:left w:val="single" w:sz="8" w:space="0" w:color="000000"/>
                    <w:bottom w:val="single" w:sz="8" w:space="0" w:color="000000"/>
                    <w:right w:val="double" w:sz="12" w:space="0" w:color="000000"/>
                  </w:tcBorders>
                  <w:shd w:val="clear" w:color="auto" w:fill="auto"/>
                </w:tcPr>
                <w:p w14:paraId="6D38E8C5" w14:textId="77777777" w:rsidR="00267317" w:rsidRPr="008A0887" w:rsidRDefault="00267317">
                  <w:pPr>
                    <w:snapToGrid w:val="0"/>
                    <w:rPr>
                      <w:lang w:val="en-US"/>
                    </w:rPr>
                  </w:pPr>
                </w:p>
              </w:tc>
            </w:tr>
            <w:tr w:rsidR="00267317" w:rsidRPr="008A0887" w14:paraId="2740ECC5" w14:textId="77777777">
              <w:trPr>
                <w:trHeight w:val="166"/>
              </w:trPr>
              <w:tc>
                <w:tcPr>
                  <w:tcW w:w="10590" w:type="dxa"/>
                  <w:gridSpan w:val="2"/>
                  <w:tcBorders>
                    <w:top w:val="single" w:sz="8" w:space="0" w:color="000000"/>
                    <w:left w:val="double" w:sz="12" w:space="0" w:color="000000"/>
                    <w:bottom w:val="single" w:sz="8" w:space="0" w:color="000000"/>
                    <w:right w:val="double" w:sz="12" w:space="0" w:color="000000"/>
                  </w:tcBorders>
                  <w:shd w:val="clear" w:color="auto" w:fill="auto"/>
                  <w:vAlign w:val="center"/>
                </w:tcPr>
                <w:p w14:paraId="23B30E86"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Record the traineeship in the trainee's Transcript of Records and Diploma Supplement (or equivalent). </w:t>
                  </w:r>
                </w:p>
              </w:tc>
            </w:tr>
            <w:tr w:rsidR="00267317" w:rsidRPr="008A0887" w14:paraId="13412AF6" w14:textId="77777777">
              <w:trPr>
                <w:trHeight w:val="166"/>
              </w:trPr>
              <w:tc>
                <w:tcPr>
                  <w:tcW w:w="10590" w:type="dxa"/>
                  <w:gridSpan w:val="2"/>
                  <w:tcBorders>
                    <w:top w:val="single" w:sz="8" w:space="0" w:color="000000"/>
                    <w:left w:val="double" w:sz="12" w:space="0" w:color="000000"/>
                    <w:bottom w:val="double" w:sz="12" w:space="0" w:color="000000"/>
                    <w:right w:val="double" w:sz="12" w:space="0" w:color="000000"/>
                  </w:tcBorders>
                  <w:shd w:val="clear" w:color="auto" w:fill="auto"/>
                  <w:vAlign w:val="center"/>
                </w:tcPr>
                <w:p w14:paraId="00C7FCFD" w14:textId="2F3696D9"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Record the traineeship in the trainee's </w:t>
                  </w:r>
                  <w:proofErr w:type="spellStart"/>
                  <w:r>
                    <w:rPr>
                      <w:rStyle w:val="Carpredefinitoparagrafo1"/>
                      <w:rFonts w:eastAsia="Times New Roman" w:cs="Calibri"/>
                      <w:bCs/>
                      <w:color w:val="000000"/>
                      <w:sz w:val="16"/>
                      <w:szCs w:val="16"/>
                      <w:lang w:val="en-GB" w:eastAsia="en-GB"/>
                    </w:rPr>
                    <w:t>Europass</w:t>
                  </w:r>
                  <w:proofErr w:type="spellEnd"/>
                  <w:r>
                    <w:rPr>
                      <w:rStyle w:val="Carpredefinitoparagrafo1"/>
                      <w:rFonts w:eastAsia="Times New Roman" w:cs="Calibri"/>
                      <w:bCs/>
                      <w:color w:val="000000"/>
                      <w:sz w:val="16"/>
                      <w:szCs w:val="16"/>
                      <w:lang w:val="en-GB" w:eastAsia="en-GB"/>
                    </w:rPr>
                    <w:t xml:space="preserve"> Mobility Document: Yes </w:t>
                  </w:r>
                  <w:proofErr w:type="gramStart"/>
                  <w:r w:rsidR="00D7191E">
                    <w:rPr>
                      <w:rStyle w:val="Carpredefinitoparagrafo1"/>
                      <w:rFonts w:ascii="MS Gothic" w:eastAsia="MS Gothic" w:hAnsi="MS Gothic" w:cs="MS Gothic"/>
                      <w:bCs/>
                      <w:iCs/>
                      <w:color w:val="000000"/>
                      <w:sz w:val="16"/>
                      <w:szCs w:val="16"/>
                      <w:lang w:val="en-GB" w:eastAsia="en-GB"/>
                    </w:rPr>
                    <w:t>X</w:t>
                  </w:r>
                  <w:r>
                    <w:rPr>
                      <w:rStyle w:val="Carpredefinitoparagrafo1"/>
                      <w:rFonts w:eastAsia="Times New Roman" w:cs="Calibri"/>
                      <w:bCs/>
                      <w:color w:val="000000"/>
                      <w:sz w:val="16"/>
                      <w:szCs w:val="16"/>
                      <w:lang w:val="en-GB" w:eastAsia="en-GB"/>
                    </w:rPr>
                    <w:t xml:space="preserve">  No</w:t>
                  </w:r>
                  <w:proofErr w:type="gramEnd"/>
                  <w:r>
                    <w:rPr>
                      <w:rStyle w:val="Carpredefinitoparagrafo1"/>
                      <w:rFonts w:eastAsia="Times New Roman" w:cs="Calibri"/>
                      <w:bCs/>
                      <w:color w:val="000000"/>
                      <w:sz w:val="16"/>
                      <w:szCs w:val="16"/>
                      <w:lang w:val="en-GB" w:eastAsia="en-GB"/>
                    </w:rPr>
                    <w:t xml:space="preserve"> </w:t>
                  </w:r>
                  <w:r>
                    <w:rPr>
                      <w:rStyle w:val="Carpredefinitoparagrafo1"/>
                      <w:rFonts w:ascii="MS Gothic" w:eastAsia="MS Gothic" w:hAnsi="MS Gothic" w:cs="MS Gothic"/>
                      <w:bCs/>
                      <w:iCs/>
                      <w:color w:val="000000"/>
                      <w:sz w:val="16"/>
                      <w:szCs w:val="16"/>
                      <w:lang w:val="en-GB" w:eastAsia="en-GB"/>
                    </w:rPr>
                    <w:t>☐</w:t>
                  </w:r>
                </w:p>
              </w:tc>
            </w:tr>
          </w:tbl>
          <w:p w14:paraId="4619E9EC" w14:textId="77777777" w:rsidR="00267317" w:rsidRPr="008A0887" w:rsidRDefault="00267317">
            <w:pPr>
              <w:pStyle w:val="Paragrafoelenco1"/>
              <w:numPr>
                <w:ilvl w:val="0"/>
                <w:numId w:val="17"/>
              </w:numPr>
              <w:tabs>
                <w:tab w:val="left" w:pos="559"/>
              </w:tabs>
              <w:spacing w:before="80" w:after="40" w:line="100" w:lineRule="atLeast"/>
              <w:ind w:left="559"/>
              <w:rPr>
                <w:lang w:val="en-US"/>
              </w:rPr>
            </w:pPr>
            <w:r>
              <w:rPr>
                <w:rStyle w:val="Carpredefinitoparagrafo1"/>
                <w:rFonts w:eastAsia="Times New Roman" w:cs="Calibri"/>
                <w:bCs/>
                <w:color w:val="000000"/>
                <w:sz w:val="16"/>
                <w:szCs w:val="16"/>
                <w:lang w:val="en-GB" w:eastAsia="en-GB"/>
              </w:rPr>
              <w:t xml:space="preserve">The traineeship is </w:t>
            </w:r>
            <w:r>
              <w:rPr>
                <w:rStyle w:val="Carpredefinitoparagrafo1"/>
                <w:rFonts w:eastAsia="Times New Roman" w:cs="Calibri"/>
                <w:b/>
                <w:bCs/>
                <w:color w:val="000000"/>
                <w:sz w:val="16"/>
                <w:szCs w:val="16"/>
                <w:lang w:val="en-GB" w:eastAsia="en-GB"/>
              </w:rPr>
              <w:t>voluntary</w:t>
            </w:r>
            <w:r>
              <w:rPr>
                <w:rStyle w:val="Carpredefinitoparagrafo1"/>
                <w:rFonts w:eastAsia="Times New Roman" w:cs="Calibri"/>
                <w:bCs/>
                <w:color w:val="000000"/>
                <w:sz w:val="16"/>
                <w:szCs w:val="16"/>
                <w:lang w:val="en-GB" w:eastAsia="en-GB"/>
              </w:rPr>
              <w:t xml:space="preserve"> and, upon satisfactory completion of the traineeship, the institution undertakes to:</w:t>
            </w:r>
          </w:p>
          <w:tbl>
            <w:tblPr>
              <w:tblW w:w="0" w:type="auto"/>
              <w:tblInd w:w="125" w:type="dxa"/>
              <w:tblLayout w:type="fixed"/>
              <w:tblLook w:val="0000" w:firstRow="0" w:lastRow="0" w:firstColumn="0" w:lastColumn="0" w:noHBand="0" w:noVBand="0"/>
            </w:tblPr>
            <w:tblGrid>
              <w:gridCol w:w="2400"/>
              <w:gridCol w:w="1560"/>
              <w:gridCol w:w="6630"/>
            </w:tblGrid>
            <w:tr w:rsidR="00267317" w:rsidRPr="008A0887" w14:paraId="6076A68D" w14:textId="77777777">
              <w:trPr>
                <w:trHeight w:val="192"/>
              </w:trPr>
              <w:tc>
                <w:tcPr>
                  <w:tcW w:w="3960" w:type="dxa"/>
                  <w:gridSpan w:val="2"/>
                  <w:tcBorders>
                    <w:top w:val="double" w:sz="12" w:space="0" w:color="000000"/>
                    <w:left w:val="double" w:sz="12" w:space="0" w:color="000000"/>
                    <w:bottom w:val="single" w:sz="8" w:space="0" w:color="000000"/>
                  </w:tcBorders>
                  <w:shd w:val="clear" w:color="auto" w:fill="auto"/>
                </w:tcPr>
                <w:p w14:paraId="6B2FDDCF"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lastRenderedPageBreak/>
                    <w:t xml:space="preserve">Award ECTS </w:t>
                  </w:r>
                  <w:proofErr w:type="gramStart"/>
                  <w:r>
                    <w:rPr>
                      <w:rStyle w:val="Carpredefinitoparagrafo1"/>
                      <w:rFonts w:eastAsia="Times New Roman" w:cs="Calibri"/>
                      <w:bCs/>
                      <w:color w:val="000000"/>
                      <w:sz w:val="16"/>
                      <w:szCs w:val="16"/>
                      <w:lang w:val="en-GB" w:eastAsia="en-GB"/>
                    </w:rPr>
                    <w:t>credits  (</w:t>
                  </w:r>
                  <w:proofErr w:type="gramEnd"/>
                  <w:r>
                    <w:rPr>
                      <w:rStyle w:val="Carpredefinitoparagrafo1"/>
                      <w:rFonts w:eastAsia="Times New Roman" w:cs="Calibri"/>
                      <w:bCs/>
                      <w:color w:val="000000"/>
                      <w:sz w:val="16"/>
                      <w:szCs w:val="16"/>
                      <w:lang w:val="en-GB" w:eastAsia="en-GB"/>
                    </w:rPr>
                    <w:t xml:space="preserve">or equivalent):  Yes </w:t>
                  </w:r>
                  <w:r>
                    <w:rPr>
                      <w:rStyle w:val="Carpredefinitoparagrafo1"/>
                      <w:rFonts w:ascii="MS Gothic" w:eastAsia="MS Gothic" w:hAnsi="MS Gothic" w:cs="MS Gothic"/>
                      <w:bCs/>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No</w:t>
                  </w:r>
                  <w:r>
                    <w:rPr>
                      <w:rStyle w:val="Carpredefinitoparagrafo1"/>
                      <w:rFonts w:eastAsia="Times New Roman" w:cs="Calibri"/>
                      <w:bCs/>
                      <w:iCs/>
                      <w:color w:val="000000"/>
                      <w:sz w:val="16"/>
                      <w:szCs w:val="16"/>
                      <w:lang w:val="en-GB" w:eastAsia="en-GB"/>
                    </w:rPr>
                    <w:t xml:space="preserve"> </w:t>
                  </w:r>
                  <w:r>
                    <w:rPr>
                      <w:rStyle w:val="Carpredefinitoparagrafo1"/>
                      <w:rFonts w:ascii="MS Gothic" w:eastAsia="MS Gothic" w:hAnsi="MS Gothic" w:cs="MS Gothic"/>
                      <w:bCs/>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tc>
              <w:tc>
                <w:tcPr>
                  <w:tcW w:w="6630" w:type="dxa"/>
                  <w:tcBorders>
                    <w:top w:val="double" w:sz="12" w:space="0" w:color="000000"/>
                    <w:left w:val="single" w:sz="8" w:space="0" w:color="000000"/>
                    <w:bottom w:val="single" w:sz="8" w:space="0" w:color="000000"/>
                    <w:right w:val="double" w:sz="12" w:space="0" w:color="000000"/>
                  </w:tcBorders>
                  <w:shd w:val="clear" w:color="auto" w:fill="auto"/>
                </w:tcPr>
                <w:p w14:paraId="265D32E8" w14:textId="77777777" w:rsidR="00267317" w:rsidRPr="008A0887" w:rsidRDefault="00267317">
                  <w:pPr>
                    <w:pStyle w:val="LO-Normal"/>
                    <w:spacing w:after="0" w:line="100" w:lineRule="atLeast"/>
                    <w:rPr>
                      <w:lang w:val="en-US"/>
                    </w:rPr>
                  </w:pPr>
                  <w:r>
                    <w:rPr>
                      <w:rStyle w:val="Carpredefinitoparagrafo1"/>
                      <w:rFonts w:eastAsia="Times New Roman" w:cs="Times New Roman"/>
                      <w:bCs/>
                      <w:color w:val="000000"/>
                      <w:sz w:val="16"/>
                      <w:szCs w:val="16"/>
                      <w:lang w:val="en-GB" w:eastAsia="en-GB"/>
                    </w:rPr>
                    <w:t xml:space="preserve"> </w:t>
                  </w:r>
                  <w:r>
                    <w:rPr>
                      <w:rStyle w:val="Carpredefinitoparagrafo1"/>
                      <w:rFonts w:eastAsia="Times New Roman" w:cs="Calibri"/>
                      <w:bCs/>
                      <w:color w:val="000000"/>
                      <w:sz w:val="16"/>
                      <w:szCs w:val="16"/>
                      <w:lang w:val="en-GB" w:eastAsia="en-GB"/>
                    </w:rPr>
                    <w:t>If yes, please indicate the number of credits: ….</w:t>
                  </w:r>
                </w:p>
              </w:tc>
            </w:tr>
            <w:tr w:rsidR="00267317" w:rsidRPr="008A0887" w14:paraId="24D8015E" w14:textId="77777777">
              <w:trPr>
                <w:trHeight w:val="96"/>
              </w:trPr>
              <w:tc>
                <w:tcPr>
                  <w:tcW w:w="2400" w:type="dxa"/>
                  <w:tcBorders>
                    <w:top w:val="single" w:sz="8" w:space="0" w:color="000000"/>
                    <w:left w:val="double" w:sz="12" w:space="0" w:color="000000"/>
                    <w:bottom w:val="single" w:sz="8" w:space="0" w:color="000000"/>
                  </w:tcBorders>
                  <w:shd w:val="clear" w:color="auto" w:fill="auto"/>
                  <w:vAlign w:val="center"/>
                </w:tcPr>
                <w:p w14:paraId="42E058DF"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Give a grade: Yes </w:t>
                  </w:r>
                  <w:r>
                    <w:rPr>
                      <w:rStyle w:val="Carpredefinitoparagrafo1"/>
                      <w:rFonts w:ascii="MS Gothic" w:eastAsia="MS Gothic" w:hAnsi="MS Gothic" w:cs="MS Gothic"/>
                      <w:bCs/>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No</w:t>
                  </w:r>
                  <w:r>
                    <w:rPr>
                      <w:rStyle w:val="Carpredefinitoparagrafo1"/>
                      <w:rFonts w:eastAsia="Times New Roman" w:cs="Calibri"/>
                      <w:bCs/>
                      <w:iCs/>
                      <w:color w:val="000000"/>
                      <w:sz w:val="16"/>
                      <w:szCs w:val="16"/>
                      <w:lang w:val="en-GB" w:eastAsia="en-GB"/>
                    </w:rPr>
                    <w:t xml:space="preserve"> </w:t>
                  </w:r>
                  <w:r>
                    <w:rPr>
                      <w:rStyle w:val="Carpredefinitoparagrafo1"/>
                      <w:rFonts w:ascii="MS Gothic" w:eastAsia="MS Gothic" w:hAnsi="MS Gothic" w:cs="MS Gothic"/>
                      <w:bCs/>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tc>
              <w:tc>
                <w:tcPr>
                  <w:tcW w:w="8190" w:type="dxa"/>
                  <w:gridSpan w:val="2"/>
                  <w:tcBorders>
                    <w:top w:val="single" w:sz="8" w:space="0" w:color="000000"/>
                    <w:left w:val="single" w:sz="8" w:space="0" w:color="000000"/>
                    <w:bottom w:val="single" w:sz="8" w:space="0" w:color="000000"/>
                    <w:right w:val="double" w:sz="12" w:space="0" w:color="000000"/>
                  </w:tcBorders>
                  <w:shd w:val="clear" w:color="auto" w:fill="auto"/>
                  <w:vAlign w:val="center"/>
                </w:tcPr>
                <w:p w14:paraId="33BE4133"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If yes, please indicate if this will be based on:   Traineeship certificate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Final report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Interview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tc>
            </w:tr>
            <w:tr w:rsidR="00267317" w:rsidRPr="008A0887" w14:paraId="1766E79F" w14:textId="77777777">
              <w:trPr>
                <w:trHeight w:val="166"/>
              </w:trPr>
              <w:tc>
                <w:tcPr>
                  <w:tcW w:w="10590" w:type="dxa"/>
                  <w:gridSpan w:val="3"/>
                  <w:tcBorders>
                    <w:top w:val="single" w:sz="8" w:space="0" w:color="000000"/>
                    <w:left w:val="double" w:sz="12" w:space="0" w:color="000000"/>
                    <w:bottom w:val="single" w:sz="8" w:space="0" w:color="000000"/>
                    <w:right w:val="double" w:sz="12" w:space="0" w:color="000000"/>
                  </w:tcBorders>
                  <w:shd w:val="clear" w:color="auto" w:fill="auto"/>
                  <w:vAlign w:val="center"/>
                </w:tcPr>
                <w:p w14:paraId="0DB943B3" w14:textId="7A80DA15"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Record the traineeship in the trainee's Transcript of Records:   </w:t>
                  </w:r>
                  <w:proofErr w:type="gramStart"/>
                  <w:r>
                    <w:rPr>
                      <w:rStyle w:val="Carpredefinitoparagrafo1"/>
                      <w:rFonts w:eastAsia="Times New Roman" w:cs="Calibri"/>
                      <w:bCs/>
                      <w:color w:val="000000"/>
                      <w:sz w:val="16"/>
                      <w:szCs w:val="16"/>
                      <w:lang w:val="en-GB" w:eastAsia="en-GB"/>
                    </w:rPr>
                    <w:t>Yes</w:t>
                  </w:r>
                  <w:proofErr w:type="gramEnd"/>
                  <w:r>
                    <w:rPr>
                      <w:rStyle w:val="Carpredefinitoparagrafo1"/>
                      <w:rFonts w:eastAsia="Times New Roman" w:cs="Calibri"/>
                      <w:bCs/>
                      <w:color w:val="000000"/>
                      <w:sz w:val="16"/>
                      <w:szCs w:val="16"/>
                      <w:lang w:val="en-GB" w:eastAsia="en-GB"/>
                    </w:rPr>
                    <w:t xml:space="preserve"> </w:t>
                  </w:r>
                  <w:r w:rsidR="00D7191E">
                    <w:rPr>
                      <w:rStyle w:val="Carpredefinitoparagrafo1"/>
                      <w:rFonts w:ascii="MS Gothic" w:eastAsia="MS Gothic" w:hAnsi="MS Gothic" w:cs="MS Gothic"/>
                      <w:bCs/>
                      <w:iCs/>
                      <w:color w:val="000000"/>
                      <w:sz w:val="16"/>
                      <w:szCs w:val="16"/>
                      <w:lang w:val="en-GB" w:eastAsia="en-GB"/>
                    </w:rPr>
                    <w:t>X</w:t>
                  </w:r>
                  <w:r>
                    <w:rPr>
                      <w:rStyle w:val="Carpredefinitoparagrafo1"/>
                      <w:rFonts w:eastAsia="Times New Roman" w:cs="Calibri"/>
                      <w:bCs/>
                      <w:color w:val="000000"/>
                      <w:sz w:val="16"/>
                      <w:szCs w:val="16"/>
                      <w:lang w:val="en-GB" w:eastAsia="en-GB"/>
                    </w:rPr>
                    <w:t xml:space="preserve">   No</w:t>
                  </w:r>
                  <w:r>
                    <w:rPr>
                      <w:rStyle w:val="Carpredefinitoparagrafo1"/>
                      <w:rFonts w:eastAsia="Times New Roman" w:cs="Calibri"/>
                      <w:bCs/>
                      <w:iCs/>
                      <w:color w:val="000000"/>
                      <w:sz w:val="16"/>
                      <w:szCs w:val="16"/>
                      <w:lang w:val="en-GB" w:eastAsia="en-GB"/>
                    </w:rPr>
                    <w:t xml:space="preserve"> </w:t>
                  </w:r>
                  <w:r>
                    <w:rPr>
                      <w:rStyle w:val="Carpredefinitoparagrafo1"/>
                      <w:rFonts w:ascii="MS Gothic" w:eastAsia="MS Gothic" w:hAnsi="MS Gothic" w:cs="MS Gothic"/>
                      <w:bCs/>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tc>
            </w:tr>
            <w:tr w:rsidR="00267317" w:rsidRPr="008A0887" w14:paraId="16818B67" w14:textId="77777777">
              <w:trPr>
                <w:trHeight w:val="166"/>
              </w:trPr>
              <w:tc>
                <w:tcPr>
                  <w:tcW w:w="10590" w:type="dxa"/>
                  <w:gridSpan w:val="3"/>
                  <w:tcBorders>
                    <w:top w:val="single" w:sz="8" w:space="0" w:color="000000"/>
                    <w:left w:val="double" w:sz="12" w:space="0" w:color="000000"/>
                    <w:bottom w:val="single" w:sz="8" w:space="0" w:color="000000"/>
                    <w:right w:val="double" w:sz="12" w:space="0" w:color="000000"/>
                  </w:tcBorders>
                  <w:shd w:val="clear" w:color="auto" w:fill="auto"/>
                  <w:vAlign w:val="center"/>
                </w:tcPr>
                <w:p w14:paraId="61D07E13"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Record the traineeship in the trainee's Diploma Supplement (or equivalent).</w:t>
                  </w:r>
                </w:p>
              </w:tc>
            </w:tr>
            <w:tr w:rsidR="00267317" w:rsidRPr="008A0887" w14:paraId="25DF9ED5" w14:textId="77777777">
              <w:trPr>
                <w:trHeight w:val="166"/>
              </w:trPr>
              <w:tc>
                <w:tcPr>
                  <w:tcW w:w="10590" w:type="dxa"/>
                  <w:gridSpan w:val="3"/>
                  <w:tcBorders>
                    <w:top w:val="single" w:sz="8" w:space="0" w:color="000000"/>
                    <w:left w:val="double" w:sz="12" w:space="0" w:color="000000"/>
                    <w:bottom w:val="double" w:sz="12" w:space="0" w:color="000000"/>
                    <w:right w:val="double" w:sz="12" w:space="0" w:color="000000"/>
                  </w:tcBorders>
                  <w:shd w:val="clear" w:color="auto" w:fill="auto"/>
                  <w:vAlign w:val="center"/>
                </w:tcPr>
                <w:p w14:paraId="02CDA27F" w14:textId="4A664668"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Record the traineeship in the trainee's </w:t>
                  </w:r>
                  <w:proofErr w:type="spellStart"/>
                  <w:r>
                    <w:rPr>
                      <w:rStyle w:val="Carpredefinitoparagrafo1"/>
                      <w:rFonts w:eastAsia="Times New Roman" w:cs="Calibri"/>
                      <w:bCs/>
                      <w:color w:val="000000"/>
                      <w:sz w:val="16"/>
                      <w:szCs w:val="16"/>
                      <w:lang w:val="en-GB" w:eastAsia="en-GB"/>
                    </w:rPr>
                    <w:t>Europass</w:t>
                  </w:r>
                  <w:proofErr w:type="spellEnd"/>
                  <w:r>
                    <w:rPr>
                      <w:rStyle w:val="Carpredefinitoparagrafo1"/>
                      <w:rFonts w:eastAsia="Times New Roman" w:cs="Calibri"/>
                      <w:bCs/>
                      <w:color w:val="000000"/>
                      <w:sz w:val="16"/>
                      <w:szCs w:val="16"/>
                      <w:lang w:val="en-GB" w:eastAsia="en-GB"/>
                    </w:rPr>
                    <w:t xml:space="preserve"> Mobility Document: </w:t>
                  </w:r>
                  <w:proofErr w:type="gramStart"/>
                  <w:r>
                    <w:rPr>
                      <w:rStyle w:val="Carpredefinitoparagrafo1"/>
                      <w:rFonts w:eastAsia="Times New Roman" w:cs="Calibri"/>
                      <w:bCs/>
                      <w:color w:val="000000"/>
                      <w:sz w:val="16"/>
                      <w:szCs w:val="16"/>
                      <w:lang w:val="en-GB" w:eastAsia="en-GB"/>
                    </w:rPr>
                    <w:t>Yes</w:t>
                  </w:r>
                  <w:proofErr w:type="gramEnd"/>
                  <w:r>
                    <w:rPr>
                      <w:rStyle w:val="Carpredefinitoparagrafo1"/>
                      <w:rFonts w:eastAsia="Times New Roman" w:cs="Calibri"/>
                      <w:bCs/>
                      <w:color w:val="000000"/>
                      <w:sz w:val="16"/>
                      <w:szCs w:val="16"/>
                      <w:lang w:val="en-GB" w:eastAsia="en-GB"/>
                    </w:rPr>
                    <w:t xml:space="preserve"> </w:t>
                  </w:r>
                  <w:r w:rsidR="00D7191E">
                    <w:rPr>
                      <w:rStyle w:val="Carpredefinitoparagrafo1"/>
                      <w:rFonts w:ascii="MS Gothic" w:eastAsia="MS Gothic" w:hAnsi="MS Gothic" w:cs="MS Gothic"/>
                      <w:bCs/>
                      <w:iCs/>
                      <w:color w:val="000000"/>
                      <w:sz w:val="16"/>
                      <w:szCs w:val="16"/>
                      <w:lang w:val="en-GB" w:eastAsia="en-GB"/>
                    </w:rPr>
                    <w:t>X</w:t>
                  </w:r>
                  <w:r>
                    <w:rPr>
                      <w:rStyle w:val="Carpredefinitoparagrafo1"/>
                      <w:rFonts w:eastAsia="Times New Roman" w:cs="Calibri"/>
                      <w:bCs/>
                      <w:color w:val="000000"/>
                      <w:sz w:val="16"/>
                      <w:szCs w:val="16"/>
                      <w:lang w:val="en-GB" w:eastAsia="en-GB"/>
                    </w:rPr>
                    <w:t xml:space="preserve">   No </w:t>
                  </w:r>
                  <w:r>
                    <w:rPr>
                      <w:rStyle w:val="Carpredefinitoparagrafo1"/>
                      <w:rFonts w:ascii="MS Gothic" w:eastAsia="MS Gothic" w:hAnsi="MS Gothic" w:cs="MS Gothic"/>
                      <w:bCs/>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tc>
            </w:tr>
          </w:tbl>
          <w:p w14:paraId="0EDD09CE" w14:textId="77777777" w:rsidR="00267317" w:rsidRPr="008A0887" w:rsidRDefault="00267317">
            <w:pPr>
              <w:pStyle w:val="Paragrafoelenco1"/>
              <w:numPr>
                <w:ilvl w:val="0"/>
                <w:numId w:val="17"/>
              </w:numPr>
              <w:tabs>
                <w:tab w:val="left" w:pos="559"/>
              </w:tabs>
              <w:spacing w:before="80" w:after="40" w:line="100" w:lineRule="atLeast"/>
              <w:ind w:left="559"/>
              <w:rPr>
                <w:lang w:val="en-US"/>
              </w:rPr>
            </w:pPr>
            <w:r>
              <w:rPr>
                <w:rStyle w:val="Carpredefinitoparagrafo1"/>
                <w:rFonts w:eastAsia="Times New Roman" w:cs="Calibri"/>
                <w:bCs/>
                <w:color w:val="000000"/>
                <w:sz w:val="16"/>
                <w:szCs w:val="16"/>
                <w:lang w:val="en-GB" w:eastAsia="en-GB"/>
              </w:rPr>
              <w:t>The traineeship is carried out by a</w:t>
            </w:r>
            <w:r>
              <w:rPr>
                <w:rStyle w:val="Carpredefinitoparagrafo1"/>
                <w:rFonts w:eastAsia="Times New Roman" w:cs="Calibri"/>
                <w:b/>
                <w:bCs/>
                <w:color w:val="000000"/>
                <w:sz w:val="16"/>
                <w:szCs w:val="16"/>
                <w:lang w:val="en-GB" w:eastAsia="en-GB"/>
              </w:rPr>
              <w:t xml:space="preserve"> recent graduate </w:t>
            </w:r>
            <w:r>
              <w:rPr>
                <w:rStyle w:val="Carpredefinitoparagrafo1"/>
                <w:rFonts w:eastAsia="Times New Roman" w:cs="Calibri"/>
                <w:bCs/>
                <w:color w:val="000000"/>
                <w:sz w:val="16"/>
                <w:szCs w:val="16"/>
                <w:lang w:val="en-GB" w:eastAsia="en-GB"/>
              </w:rPr>
              <w:t>and, upon satisfactory completion of the traineeship, the institution undertakes to:</w:t>
            </w:r>
          </w:p>
          <w:tbl>
            <w:tblPr>
              <w:tblW w:w="0" w:type="auto"/>
              <w:tblInd w:w="125" w:type="dxa"/>
              <w:tblLayout w:type="fixed"/>
              <w:tblLook w:val="0000" w:firstRow="0" w:lastRow="0" w:firstColumn="0" w:lastColumn="0" w:noHBand="0" w:noVBand="0"/>
            </w:tblPr>
            <w:tblGrid>
              <w:gridCol w:w="5280"/>
              <w:gridCol w:w="5310"/>
            </w:tblGrid>
            <w:tr w:rsidR="00267317" w:rsidRPr="008A0887" w14:paraId="28E815B2" w14:textId="77777777">
              <w:trPr>
                <w:trHeight w:val="166"/>
              </w:trPr>
              <w:tc>
                <w:tcPr>
                  <w:tcW w:w="5280" w:type="dxa"/>
                  <w:tcBorders>
                    <w:top w:val="double" w:sz="12" w:space="0" w:color="000000"/>
                    <w:left w:val="double" w:sz="12" w:space="0" w:color="000000"/>
                    <w:bottom w:val="single" w:sz="8" w:space="0" w:color="000000"/>
                  </w:tcBorders>
                  <w:shd w:val="clear" w:color="auto" w:fill="auto"/>
                </w:tcPr>
                <w:p w14:paraId="50CDE5B2" w14:textId="526C9441"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Award ECTS </w:t>
                  </w:r>
                  <w:proofErr w:type="gramStart"/>
                  <w:r>
                    <w:rPr>
                      <w:rStyle w:val="Carpredefinitoparagrafo1"/>
                      <w:rFonts w:eastAsia="Times New Roman" w:cs="Calibri"/>
                      <w:bCs/>
                      <w:color w:val="000000"/>
                      <w:sz w:val="16"/>
                      <w:szCs w:val="16"/>
                      <w:lang w:val="en-GB" w:eastAsia="en-GB"/>
                    </w:rPr>
                    <w:t>credits  (</w:t>
                  </w:r>
                  <w:proofErr w:type="gramEnd"/>
                  <w:r>
                    <w:rPr>
                      <w:rStyle w:val="Carpredefinitoparagrafo1"/>
                      <w:rFonts w:eastAsia="Times New Roman" w:cs="Calibri"/>
                      <w:bCs/>
                      <w:color w:val="000000"/>
                      <w:sz w:val="16"/>
                      <w:szCs w:val="16"/>
                      <w:lang w:val="en-GB" w:eastAsia="en-GB"/>
                    </w:rPr>
                    <w:t xml:space="preserve">or equivalent):  Yes </w:t>
                  </w:r>
                  <w:r>
                    <w:rPr>
                      <w:rStyle w:val="Carpredefinitoparagrafo1"/>
                      <w:rFonts w:ascii="MS Gothic" w:eastAsia="MS Gothic" w:hAnsi="MS Gothic" w:cs="MS Gothic"/>
                      <w:bCs/>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No </w:t>
                  </w:r>
                  <w:r w:rsidR="00D7191E">
                    <w:rPr>
                      <w:rStyle w:val="Carpredefinitoparagrafo1"/>
                      <w:rFonts w:ascii="MS Gothic" w:eastAsia="MS Gothic" w:hAnsi="MS Gothic" w:cs="MS Gothic"/>
                      <w:bCs/>
                      <w:iCs/>
                      <w:color w:val="000000"/>
                      <w:sz w:val="16"/>
                      <w:szCs w:val="16"/>
                      <w:lang w:val="en-GB" w:eastAsia="en-GB"/>
                    </w:rPr>
                    <w:t>X</w:t>
                  </w:r>
                  <w:r>
                    <w:rPr>
                      <w:rStyle w:val="Carpredefinitoparagrafo1"/>
                      <w:rFonts w:eastAsia="Times New Roman" w:cs="Calibri"/>
                      <w:bCs/>
                      <w:color w:val="000000"/>
                      <w:sz w:val="16"/>
                      <w:szCs w:val="16"/>
                      <w:lang w:val="en-GB" w:eastAsia="en-GB"/>
                    </w:rPr>
                    <w:t xml:space="preserve">    </w:t>
                  </w:r>
                </w:p>
              </w:tc>
              <w:tc>
                <w:tcPr>
                  <w:tcW w:w="5310" w:type="dxa"/>
                  <w:tcBorders>
                    <w:top w:val="double" w:sz="12" w:space="0" w:color="000000"/>
                    <w:left w:val="single" w:sz="8" w:space="0" w:color="000000"/>
                    <w:bottom w:val="single" w:sz="8" w:space="0" w:color="000000"/>
                    <w:right w:val="double" w:sz="12" w:space="0" w:color="000000"/>
                  </w:tcBorders>
                  <w:shd w:val="clear" w:color="auto" w:fill="auto"/>
                </w:tcPr>
                <w:p w14:paraId="05F1D0E8"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If yes, please indicate the number of credits: ….</w:t>
                  </w:r>
                </w:p>
              </w:tc>
            </w:tr>
            <w:tr w:rsidR="00267317" w:rsidRPr="008A0887" w14:paraId="74A3CDDB" w14:textId="77777777">
              <w:trPr>
                <w:trHeight w:val="166"/>
              </w:trPr>
              <w:tc>
                <w:tcPr>
                  <w:tcW w:w="10590" w:type="dxa"/>
                  <w:gridSpan w:val="2"/>
                  <w:tcBorders>
                    <w:top w:val="single" w:sz="8" w:space="0" w:color="000000"/>
                    <w:left w:val="double" w:sz="12" w:space="0" w:color="000000"/>
                    <w:bottom w:val="double" w:sz="12" w:space="0" w:color="000000"/>
                    <w:right w:val="double" w:sz="12" w:space="0" w:color="000000"/>
                  </w:tcBorders>
                  <w:shd w:val="clear" w:color="auto" w:fill="auto"/>
                  <w:vAlign w:val="center"/>
                </w:tcPr>
                <w:p w14:paraId="6A951717" w14:textId="183BAE95"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Record the traineeship in the trainee's </w:t>
                  </w:r>
                  <w:proofErr w:type="spellStart"/>
                  <w:r>
                    <w:rPr>
                      <w:rStyle w:val="Carpredefinitoparagrafo1"/>
                      <w:rFonts w:eastAsia="Times New Roman" w:cs="Calibri"/>
                      <w:bCs/>
                      <w:color w:val="000000"/>
                      <w:sz w:val="16"/>
                      <w:szCs w:val="16"/>
                      <w:lang w:val="en-GB" w:eastAsia="en-GB"/>
                    </w:rPr>
                    <w:t>Europass</w:t>
                  </w:r>
                  <w:proofErr w:type="spellEnd"/>
                  <w:r>
                    <w:rPr>
                      <w:rStyle w:val="Carpredefinitoparagrafo1"/>
                      <w:rFonts w:eastAsia="Times New Roman" w:cs="Calibri"/>
                      <w:bCs/>
                      <w:color w:val="000000"/>
                      <w:sz w:val="16"/>
                      <w:szCs w:val="16"/>
                      <w:lang w:val="en-GB" w:eastAsia="en-GB"/>
                    </w:rPr>
                    <w:t xml:space="preserve"> Mobility Document </w:t>
                  </w:r>
                  <w:r>
                    <w:rPr>
                      <w:rStyle w:val="Carpredefinitoparagrafo1"/>
                      <w:rFonts w:eastAsia="Times New Roman" w:cs="Calibri"/>
                      <w:bCs/>
                      <w:i/>
                      <w:color w:val="000000"/>
                      <w:sz w:val="16"/>
                      <w:szCs w:val="16"/>
                      <w:lang w:val="en-GB" w:eastAsia="en-GB"/>
                    </w:rPr>
                    <w:t>(highly recommended)</w:t>
                  </w:r>
                  <w:r>
                    <w:rPr>
                      <w:rStyle w:val="Carpredefinitoparagrafo1"/>
                      <w:rFonts w:eastAsia="Times New Roman" w:cs="Calibri"/>
                      <w:bCs/>
                      <w:color w:val="000000"/>
                      <w:sz w:val="16"/>
                      <w:szCs w:val="16"/>
                      <w:lang w:val="en-GB" w:eastAsia="en-GB"/>
                    </w:rPr>
                    <w:t xml:space="preserve">: Yes </w:t>
                  </w:r>
                  <w:r w:rsidR="00D7191E">
                    <w:rPr>
                      <w:rStyle w:val="Carpredefinitoparagrafo1"/>
                      <w:rFonts w:ascii="MS Gothic" w:eastAsia="MS Gothic" w:hAnsi="MS Gothic" w:cs="MS Gothic"/>
                      <w:bCs/>
                      <w:iCs/>
                      <w:color w:val="000000"/>
                      <w:sz w:val="16"/>
                      <w:szCs w:val="16"/>
                      <w:lang w:val="en-GB" w:eastAsia="en-GB"/>
                    </w:rPr>
                    <w:t>X</w:t>
                  </w:r>
                  <w:r>
                    <w:rPr>
                      <w:rStyle w:val="Carpredefinitoparagrafo1"/>
                      <w:rFonts w:eastAsia="Times New Roman" w:cs="Calibri"/>
                      <w:bCs/>
                      <w:color w:val="000000"/>
                      <w:sz w:val="16"/>
                      <w:szCs w:val="16"/>
                      <w:lang w:val="en-GB" w:eastAsia="en-GB"/>
                    </w:rPr>
                    <w:t xml:space="preserve">   No </w:t>
                  </w:r>
                  <w:r>
                    <w:rPr>
                      <w:rStyle w:val="Carpredefinitoparagrafo1"/>
                      <w:rFonts w:ascii="MS Gothic" w:eastAsia="MS Gothic" w:hAnsi="MS Gothic" w:cs="MS Gothic"/>
                      <w:bCs/>
                      <w:iCs/>
                      <w:color w:val="000000"/>
                      <w:sz w:val="16"/>
                      <w:szCs w:val="16"/>
                      <w:lang w:val="en-GB" w:eastAsia="en-GB"/>
                    </w:rPr>
                    <w:t>☐</w:t>
                  </w:r>
                </w:p>
              </w:tc>
            </w:tr>
          </w:tbl>
          <w:p w14:paraId="4B1D381A" w14:textId="77777777" w:rsidR="00267317" w:rsidRPr="008A0887" w:rsidRDefault="00267317">
            <w:pPr>
              <w:pStyle w:val="LO-Normal"/>
              <w:spacing w:after="0" w:line="100" w:lineRule="atLeast"/>
              <w:rPr>
                <w:lang w:val="en-US"/>
              </w:rPr>
            </w:pPr>
          </w:p>
          <w:p w14:paraId="3AFE2CDD" w14:textId="77777777" w:rsidR="00267317" w:rsidRDefault="00267317">
            <w:pPr>
              <w:pStyle w:val="LO-Normal"/>
              <w:spacing w:after="0" w:line="100" w:lineRule="atLeast"/>
              <w:rPr>
                <w:rFonts w:eastAsia="Times New Roman" w:cs="Calibri"/>
                <w:bCs/>
                <w:iCs/>
                <w:color w:val="000000"/>
                <w:sz w:val="16"/>
                <w:szCs w:val="16"/>
                <w:lang w:val="en-GB" w:eastAsia="en-GB"/>
              </w:rPr>
            </w:pPr>
          </w:p>
          <w:p w14:paraId="440BF7F2" w14:textId="77777777" w:rsidR="00267317" w:rsidRDefault="00267317">
            <w:pPr>
              <w:pStyle w:val="LO-Normal"/>
              <w:spacing w:after="40" w:line="100" w:lineRule="atLeast"/>
              <w:jc w:val="center"/>
            </w:pPr>
            <w:r>
              <w:rPr>
                <w:rFonts w:eastAsia="Times New Roman" w:cs="Calibri"/>
                <w:b/>
                <w:bCs/>
                <w:iCs/>
                <w:color w:val="000000"/>
                <w:sz w:val="16"/>
                <w:szCs w:val="16"/>
                <w:lang w:val="en-GB" w:eastAsia="en-GB"/>
              </w:rPr>
              <w:t>Accident insurance for the trainee</w:t>
            </w:r>
          </w:p>
          <w:tbl>
            <w:tblPr>
              <w:tblW w:w="0" w:type="auto"/>
              <w:tblInd w:w="125" w:type="dxa"/>
              <w:tblLayout w:type="fixed"/>
              <w:tblLook w:val="0000" w:firstRow="0" w:lastRow="0" w:firstColumn="0" w:lastColumn="0" w:noHBand="0" w:noVBand="0"/>
            </w:tblPr>
            <w:tblGrid>
              <w:gridCol w:w="5280"/>
              <w:gridCol w:w="5310"/>
            </w:tblGrid>
            <w:tr w:rsidR="00267317" w:rsidRPr="008A0887" w14:paraId="1DD3CADC" w14:textId="77777777">
              <w:trPr>
                <w:trHeight w:val="166"/>
              </w:trPr>
              <w:tc>
                <w:tcPr>
                  <w:tcW w:w="5280" w:type="dxa"/>
                  <w:tcBorders>
                    <w:top w:val="single" w:sz="8" w:space="0" w:color="000000"/>
                    <w:left w:val="double" w:sz="12" w:space="0" w:color="000000"/>
                    <w:bottom w:val="single" w:sz="8" w:space="0" w:color="000000"/>
                  </w:tcBorders>
                  <w:shd w:val="clear" w:color="auto" w:fill="auto"/>
                  <w:vAlign w:val="center"/>
                </w:tcPr>
                <w:p w14:paraId="1A33DAB4"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The Sending Institution will provide an accident insurance to the trainee (if not provided by the Receiving Organisation/Enterprise):                                                 </w:t>
                  </w:r>
                  <w:proofErr w:type="gramStart"/>
                  <w:r>
                    <w:rPr>
                      <w:rStyle w:val="Carpredefinitoparagrafo1"/>
                      <w:rFonts w:eastAsia="Times New Roman" w:cs="Calibri"/>
                      <w:bCs/>
                      <w:color w:val="000000"/>
                      <w:sz w:val="16"/>
                      <w:szCs w:val="16"/>
                      <w:lang w:val="en-GB" w:eastAsia="en-GB"/>
                    </w:rPr>
                    <w:t>Yes</w:t>
                  </w:r>
                  <w:proofErr w:type="gramEnd"/>
                  <w:r>
                    <w:rPr>
                      <w:rStyle w:val="Carpredefinitoparagrafo1"/>
                      <w:rFonts w:eastAsia="Times New Roman" w:cs="Calibri"/>
                      <w:bCs/>
                      <w:color w:val="000000"/>
                      <w:sz w:val="16"/>
                      <w:szCs w:val="16"/>
                      <w:lang w:val="en-GB" w:eastAsia="en-GB"/>
                    </w:rPr>
                    <w:t xml:space="preserve"> </w:t>
                  </w:r>
                  <w:r>
                    <w:rPr>
                      <w:rStyle w:val="Carpredefinitoparagrafo1"/>
                      <w:rFonts w:ascii="MS Gothic" w:eastAsia="MS Gothic" w:hAnsi="MS Gothic" w:cs="MS Gothic"/>
                      <w:bCs/>
                      <w:iCs/>
                      <w:color w:val="000000"/>
                      <w:sz w:val="16"/>
                      <w:szCs w:val="16"/>
                      <w:lang w:val="en-GB" w:eastAsia="en-GB"/>
                    </w:rPr>
                    <w:t>X</w:t>
                  </w:r>
                  <w:r>
                    <w:rPr>
                      <w:rStyle w:val="Carpredefinitoparagrafo1"/>
                      <w:rFonts w:eastAsia="Times New Roman" w:cs="Calibri"/>
                      <w:bCs/>
                      <w:color w:val="000000"/>
                      <w:sz w:val="16"/>
                      <w:szCs w:val="16"/>
                      <w:lang w:val="en-GB" w:eastAsia="en-GB"/>
                    </w:rPr>
                    <w:t xml:space="preserve"> No</w:t>
                  </w:r>
                  <w:r>
                    <w:rPr>
                      <w:rStyle w:val="Carpredefinitoparagrafo1"/>
                      <w:rFonts w:eastAsia="Times New Roman" w:cs="Calibri"/>
                      <w:bCs/>
                      <w:iCs/>
                      <w:color w:val="000000"/>
                      <w:sz w:val="16"/>
                      <w:szCs w:val="16"/>
                      <w:lang w:val="en-GB" w:eastAsia="en-GB"/>
                    </w:rPr>
                    <w:t xml:space="preserve"> </w:t>
                  </w:r>
                  <w:r>
                    <w:rPr>
                      <w:rStyle w:val="Carpredefinitoparagrafo1"/>
                      <w:rFonts w:ascii="MS Gothic" w:eastAsia="MS Gothic" w:hAnsi="MS Gothic" w:cs="MS Gothic"/>
                      <w:bCs/>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p w14:paraId="5259F26C" w14:textId="77777777" w:rsidR="00267317" w:rsidRDefault="00267317">
                  <w:pPr>
                    <w:pStyle w:val="LO-Normal"/>
                    <w:spacing w:after="0" w:line="100" w:lineRule="atLeast"/>
                    <w:rPr>
                      <w:rFonts w:eastAsia="Times New Roman" w:cs="Calibri"/>
                      <w:bCs/>
                      <w:color w:val="000000"/>
                      <w:sz w:val="16"/>
                      <w:szCs w:val="16"/>
                      <w:lang w:val="en-GB" w:eastAsia="en-GB"/>
                    </w:rPr>
                  </w:pPr>
                </w:p>
              </w:tc>
              <w:tc>
                <w:tcPr>
                  <w:tcW w:w="5310" w:type="dxa"/>
                  <w:tcBorders>
                    <w:top w:val="single" w:sz="8" w:space="0" w:color="000000"/>
                    <w:left w:val="single" w:sz="8" w:space="0" w:color="000000"/>
                    <w:bottom w:val="single" w:sz="8" w:space="0" w:color="000000"/>
                    <w:right w:val="double" w:sz="12" w:space="0" w:color="000000"/>
                  </w:tcBorders>
                  <w:shd w:val="clear" w:color="auto" w:fill="auto"/>
                  <w:vAlign w:val="center"/>
                </w:tcPr>
                <w:p w14:paraId="5FB5FA91"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The accident insurance covers:  </w:t>
                  </w:r>
                  <w:r>
                    <w:rPr>
                      <w:rStyle w:val="Carpredefinitoparagrafo1"/>
                      <w:rFonts w:eastAsia="Times New Roman" w:cs="Calibri"/>
                      <w:bCs/>
                      <w:color w:val="000000"/>
                      <w:sz w:val="16"/>
                      <w:szCs w:val="16"/>
                      <w:lang w:val="en-GB" w:eastAsia="en-GB"/>
                    </w:rPr>
                    <w:br/>
                    <w:t xml:space="preserve">- accidents during travels made for work purposes:     Yes </w:t>
                  </w:r>
                  <w:proofErr w:type="gramStart"/>
                  <w:r>
                    <w:rPr>
                      <w:rStyle w:val="Carpredefinitoparagrafo1"/>
                      <w:rFonts w:ascii="MS Gothic" w:eastAsia="MS Gothic" w:hAnsi="MS Gothic" w:cs="MS Gothic"/>
                      <w:bCs/>
                      <w:iCs/>
                      <w:color w:val="000000"/>
                      <w:sz w:val="16"/>
                      <w:szCs w:val="16"/>
                      <w:lang w:val="en-GB" w:eastAsia="en-GB"/>
                    </w:rPr>
                    <w:t>X</w:t>
                  </w:r>
                  <w:r>
                    <w:rPr>
                      <w:rStyle w:val="Carpredefinitoparagrafo1"/>
                      <w:rFonts w:eastAsia="Times New Roman" w:cs="Calibri"/>
                      <w:bCs/>
                      <w:color w:val="000000"/>
                      <w:sz w:val="16"/>
                      <w:szCs w:val="16"/>
                      <w:lang w:val="en-GB" w:eastAsia="en-GB"/>
                    </w:rPr>
                    <w:t xml:space="preserve">  No</w:t>
                  </w:r>
                  <w:proofErr w:type="gramEnd"/>
                  <w:r>
                    <w:rPr>
                      <w:rStyle w:val="Carpredefinitoparagrafo1"/>
                      <w:rFonts w:eastAsia="Times New Roman" w:cs="Calibri"/>
                      <w:bCs/>
                      <w:iCs/>
                      <w:color w:val="000000"/>
                      <w:sz w:val="16"/>
                      <w:szCs w:val="16"/>
                      <w:lang w:val="en-GB" w:eastAsia="en-GB"/>
                    </w:rPr>
                    <w:t xml:space="preserve"> </w:t>
                  </w:r>
                  <w:r>
                    <w:rPr>
                      <w:rStyle w:val="Carpredefinitoparagrafo1"/>
                      <w:rFonts w:ascii="MS Gothic" w:eastAsia="MS Gothic" w:hAnsi="MS Gothic" w:cs="MS Gothic"/>
                      <w:bCs/>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p w14:paraId="635A64A4"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 accidents on the way to work and back from work:   Yes </w:t>
                  </w:r>
                  <w:proofErr w:type="gramStart"/>
                  <w:r>
                    <w:rPr>
                      <w:rStyle w:val="Carpredefinitoparagrafo1"/>
                      <w:rFonts w:ascii="MS Gothic" w:eastAsia="MS Gothic" w:hAnsi="MS Gothic" w:cs="MS Gothic"/>
                      <w:iCs/>
                      <w:color w:val="000000"/>
                      <w:sz w:val="16"/>
                      <w:szCs w:val="16"/>
                      <w:lang w:val="en-GB" w:eastAsia="en-GB"/>
                    </w:rPr>
                    <w:t>X</w:t>
                  </w:r>
                  <w:r>
                    <w:rPr>
                      <w:rStyle w:val="Carpredefinitoparagrafo1"/>
                      <w:rFonts w:eastAsia="Times New Roman" w:cs="Calibri"/>
                      <w:bCs/>
                      <w:color w:val="000000"/>
                      <w:sz w:val="16"/>
                      <w:szCs w:val="16"/>
                      <w:lang w:val="en-GB" w:eastAsia="en-GB"/>
                    </w:rPr>
                    <w:t xml:space="preserve">  No</w:t>
                  </w:r>
                  <w:proofErr w:type="gramEnd"/>
                  <w:r>
                    <w:rPr>
                      <w:rStyle w:val="Carpredefinitoparagrafo1"/>
                      <w:rFonts w:eastAsia="Times New Roman" w:cs="Calibri"/>
                      <w:bCs/>
                      <w:color w:val="000000"/>
                      <w:sz w:val="16"/>
                      <w:szCs w:val="16"/>
                      <w:lang w:val="en-GB" w:eastAsia="en-GB"/>
                    </w:rPr>
                    <w:t xml:space="preserve"> </w:t>
                  </w:r>
                  <w:r>
                    <w:rPr>
                      <w:rStyle w:val="Carpredefinitoparagrafo1"/>
                      <w:rFonts w:ascii="MS Gothic" w:eastAsia="MS Gothic" w:hAnsi="MS Gothic" w:cs="MS Gothic"/>
                      <w:iCs/>
                      <w:color w:val="000000"/>
                      <w:sz w:val="16"/>
                      <w:szCs w:val="16"/>
                      <w:lang w:val="en-GB" w:eastAsia="en-GB"/>
                    </w:rPr>
                    <w:t>☐</w:t>
                  </w:r>
                </w:p>
              </w:tc>
            </w:tr>
            <w:tr w:rsidR="00267317" w:rsidRPr="008A0887" w14:paraId="4360871C" w14:textId="77777777">
              <w:trPr>
                <w:trHeight w:val="166"/>
              </w:trPr>
              <w:tc>
                <w:tcPr>
                  <w:tcW w:w="10590" w:type="dxa"/>
                  <w:gridSpan w:val="2"/>
                  <w:tcBorders>
                    <w:top w:val="single" w:sz="8" w:space="0" w:color="000000"/>
                    <w:left w:val="double" w:sz="12" w:space="0" w:color="000000"/>
                    <w:bottom w:val="double" w:sz="12" w:space="0" w:color="000000"/>
                    <w:right w:val="double" w:sz="12" w:space="0" w:color="000000"/>
                  </w:tcBorders>
                  <w:shd w:val="clear" w:color="auto" w:fill="auto"/>
                  <w:vAlign w:val="center"/>
                </w:tcPr>
                <w:p w14:paraId="611A273F"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The Sending Institution will provide a liability insurance to the trainee (if not provided by the Receiving Organisation/Enterprise):  Yes </w:t>
                  </w:r>
                  <w:proofErr w:type="gramStart"/>
                  <w:r>
                    <w:rPr>
                      <w:rStyle w:val="Carpredefinitoparagrafo1"/>
                      <w:rFonts w:ascii="MS Gothic" w:eastAsia="MS Gothic" w:hAnsi="MS Gothic" w:cs="MS Gothic"/>
                      <w:bCs/>
                      <w:iCs/>
                      <w:color w:val="000000"/>
                      <w:sz w:val="16"/>
                      <w:szCs w:val="16"/>
                      <w:lang w:val="en-GB" w:eastAsia="en-GB"/>
                    </w:rPr>
                    <w:t>X</w:t>
                  </w:r>
                  <w:r>
                    <w:rPr>
                      <w:rStyle w:val="Carpredefinitoparagrafo1"/>
                      <w:rFonts w:eastAsia="Times New Roman" w:cs="Calibri"/>
                      <w:bCs/>
                      <w:color w:val="000000"/>
                      <w:sz w:val="16"/>
                      <w:szCs w:val="16"/>
                      <w:lang w:val="en-GB" w:eastAsia="en-GB"/>
                    </w:rPr>
                    <w:t xml:space="preserve">  No</w:t>
                  </w:r>
                  <w:proofErr w:type="gramEnd"/>
                  <w:r>
                    <w:rPr>
                      <w:rStyle w:val="Carpredefinitoparagrafo1"/>
                      <w:rFonts w:eastAsia="Times New Roman" w:cs="Calibri"/>
                      <w:bCs/>
                      <w:color w:val="000000"/>
                      <w:sz w:val="16"/>
                      <w:szCs w:val="16"/>
                      <w:lang w:val="en-GB" w:eastAsia="en-GB"/>
                    </w:rPr>
                    <w:t xml:space="preserve"> </w:t>
                  </w:r>
                  <w:r>
                    <w:rPr>
                      <w:rStyle w:val="Carpredefinitoparagrafo1"/>
                      <w:rFonts w:ascii="MS Gothic" w:eastAsia="MS Gothic" w:hAnsi="MS Gothic" w:cs="MS Gothic"/>
                      <w:bCs/>
                      <w:iCs/>
                      <w:color w:val="000000"/>
                      <w:sz w:val="16"/>
                      <w:szCs w:val="16"/>
                      <w:lang w:val="en-GB" w:eastAsia="en-GB"/>
                    </w:rPr>
                    <w:t>☐</w:t>
                  </w:r>
                </w:p>
              </w:tc>
            </w:tr>
          </w:tbl>
          <w:p w14:paraId="692C143D" w14:textId="77777777" w:rsidR="00267317" w:rsidRPr="008A0887" w:rsidRDefault="00267317">
            <w:pPr>
              <w:pStyle w:val="LO-Normal"/>
              <w:spacing w:after="0" w:line="100" w:lineRule="atLeast"/>
              <w:rPr>
                <w:lang w:val="en-US"/>
              </w:rPr>
            </w:pPr>
          </w:p>
          <w:p w14:paraId="5B11448C" w14:textId="77777777" w:rsidR="00267317" w:rsidRDefault="00267317">
            <w:pPr>
              <w:pStyle w:val="LO-Normal"/>
              <w:spacing w:after="0" w:line="100" w:lineRule="atLeast"/>
              <w:rPr>
                <w:rFonts w:ascii="Calibri" w:eastAsia="Times New Roman" w:hAnsi="Calibri" w:cs="Calibri"/>
                <w:bCs/>
                <w:iCs/>
                <w:color w:val="000000"/>
                <w:sz w:val="2"/>
                <w:szCs w:val="2"/>
                <w:lang w:val="en-GB" w:eastAsia="en-GB"/>
              </w:rPr>
            </w:pPr>
          </w:p>
          <w:p w14:paraId="407F8746" w14:textId="77777777" w:rsidR="00267317" w:rsidRDefault="00267317">
            <w:pPr>
              <w:pStyle w:val="LO-Normal"/>
              <w:spacing w:after="0" w:line="100" w:lineRule="atLeast"/>
              <w:rPr>
                <w:rFonts w:ascii="Calibri" w:eastAsia="Times New Roman" w:hAnsi="Calibri" w:cs="Calibri"/>
                <w:bCs/>
                <w:iCs/>
                <w:color w:val="000000"/>
                <w:sz w:val="2"/>
                <w:szCs w:val="2"/>
                <w:lang w:val="en-GB" w:eastAsia="en-GB"/>
              </w:rPr>
            </w:pPr>
          </w:p>
        </w:tc>
      </w:tr>
      <w:tr w:rsidR="00267317" w:rsidRPr="008A0887" w14:paraId="3F6B05FA" w14:textId="77777777">
        <w:trPr>
          <w:trHeight w:val="1496"/>
        </w:trPr>
        <w:tc>
          <w:tcPr>
            <w:tcW w:w="11086" w:type="dxa"/>
            <w:gridSpan w:val="6"/>
            <w:tcBorders>
              <w:top w:val="double" w:sz="12" w:space="0" w:color="000000"/>
              <w:left w:val="double" w:sz="12" w:space="0" w:color="000000"/>
              <w:bottom w:val="double" w:sz="12" w:space="0" w:color="000000"/>
              <w:right w:val="double" w:sz="12" w:space="0" w:color="000000"/>
            </w:tcBorders>
            <w:shd w:val="clear" w:color="auto" w:fill="auto"/>
            <w:vAlign w:val="center"/>
          </w:tcPr>
          <w:p w14:paraId="6F362C7E" w14:textId="77777777" w:rsidR="00267317" w:rsidRDefault="00267317">
            <w:pPr>
              <w:pStyle w:val="LO-Normal"/>
              <w:spacing w:after="80" w:line="100" w:lineRule="atLeast"/>
              <w:jc w:val="center"/>
            </w:pPr>
            <w:r>
              <w:rPr>
                <w:rFonts w:eastAsia="Times New Roman" w:cs="Calibri"/>
                <w:b/>
                <w:bCs/>
                <w:i/>
                <w:iCs/>
                <w:color w:val="000000"/>
                <w:sz w:val="16"/>
                <w:szCs w:val="16"/>
                <w:lang w:val="en-GB" w:eastAsia="en-GB"/>
              </w:rPr>
              <w:lastRenderedPageBreak/>
              <w:t>Table C - Receiving Organisation/Enterprise</w:t>
            </w:r>
          </w:p>
          <w:p w14:paraId="0C55CB66" w14:textId="77777777" w:rsidR="00267317" w:rsidRDefault="00267317">
            <w:pPr>
              <w:pStyle w:val="LO-Normal"/>
              <w:spacing w:after="80" w:line="100" w:lineRule="atLeast"/>
              <w:jc w:val="center"/>
              <w:rPr>
                <w:rFonts w:eastAsia="Times New Roman" w:cs="Calibri"/>
                <w:b/>
                <w:bCs/>
                <w:i/>
                <w:iCs/>
                <w:color w:val="000000"/>
                <w:sz w:val="16"/>
                <w:szCs w:val="16"/>
                <w:lang w:val="en-GB" w:eastAsia="en-GB"/>
              </w:rPr>
            </w:pPr>
          </w:p>
          <w:tbl>
            <w:tblPr>
              <w:tblW w:w="0" w:type="auto"/>
              <w:tblInd w:w="125" w:type="dxa"/>
              <w:tblLayout w:type="fixed"/>
              <w:tblLook w:val="0000" w:firstRow="0" w:lastRow="0" w:firstColumn="0" w:lastColumn="0" w:noHBand="0" w:noVBand="0"/>
            </w:tblPr>
            <w:tblGrid>
              <w:gridCol w:w="6000"/>
              <w:gridCol w:w="1800"/>
              <w:gridCol w:w="2790"/>
            </w:tblGrid>
            <w:tr w:rsidR="00267317" w:rsidRPr="008A0887" w14:paraId="0279CA7F" w14:textId="77777777">
              <w:trPr>
                <w:trHeight w:val="184"/>
              </w:trPr>
              <w:tc>
                <w:tcPr>
                  <w:tcW w:w="7800" w:type="dxa"/>
                  <w:gridSpan w:val="2"/>
                  <w:tcBorders>
                    <w:top w:val="double" w:sz="12" w:space="0" w:color="000000"/>
                    <w:left w:val="double" w:sz="12" w:space="0" w:color="000000"/>
                    <w:bottom w:val="single" w:sz="8" w:space="0" w:color="000000"/>
                  </w:tcBorders>
                  <w:shd w:val="clear" w:color="auto" w:fill="auto"/>
                </w:tcPr>
                <w:p w14:paraId="5268B1A4"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The Receiving Organisation/Enterprise will provide financial support to the trainee for the traineeship:  Yes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No</w:t>
                  </w:r>
                  <w:r>
                    <w:rPr>
                      <w:rStyle w:val="Carpredefinitoparagrafo1"/>
                      <w:rFonts w:eastAsia="Times New Roman" w:cs="Calibri"/>
                      <w:iCs/>
                      <w:color w:val="000000"/>
                      <w:sz w:val="16"/>
                      <w:szCs w:val="16"/>
                      <w:lang w:val="en-GB" w:eastAsia="en-GB"/>
                    </w:rPr>
                    <w:t xml:space="preserve">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tc>
              <w:tc>
                <w:tcPr>
                  <w:tcW w:w="2790" w:type="dxa"/>
                  <w:tcBorders>
                    <w:top w:val="double" w:sz="12" w:space="0" w:color="000000"/>
                    <w:left w:val="single" w:sz="8" w:space="0" w:color="000000"/>
                    <w:bottom w:val="single" w:sz="8" w:space="0" w:color="000000"/>
                    <w:right w:val="double" w:sz="12" w:space="0" w:color="000000"/>
                  </w:tcBorders>
                  <w:shd w:val="clear" w:color="auto" w:fill="auto"/>
                </w:tcPr>
                <w:p w14:paraId="1573B327" w14:textId="77777777" w:rsidR="00267317" w:rsidRPr="008A0887" w:rsidRDefault="00267317">
                  <w:pPr>
                    <w:pStyle w:val="LO-Normal"/>
                    <w:spacing w:after="0" w:line="100" w:lineRule="atLeast"/>
                    <w:rPr>
                      <w:lang w:val="en-US"/>
                    </w:rPr>
                  </w:pPr>
                  <w:r>
                    <w:rPr>
                      <w:rFonts w:eastAsia="Times New Roman" w:cs="Calibri"/>
                      <w:bCs/>
                      <w:color w:val="000000"/>
                      <w:sz w:val="16"/>
                      <w:szCs w:val="16"/>
                      <w:lang w:val="en-GB" w:eastAsia="en-GB"/>
                    </w:rPr>
                    <w:t>If yes, amount (EUR/month): ……</w:t>
                  </w:r>
                  <w:proofErr w:type="gramStart"/>
                  <w:r>
                    <w:rPr>
                      <w:rFonts w:eastAsia="Times New Roman" w:cs="Calibri"/>
                      <w:bCs/>
                      <w:color w:val="000000"/>
                      <w:sz w:val="16"/>
                      <w:szCs w:val="16"/>
                      <w:lang w:val="en-GB" w:eastAsia="en-GB"/>
                    </w:rPr>
                    <w:t>…..</w:t>
                  </w:r>
                  <w:proofErr w:type="gramEnd"/>
                </w:p>
                <w:p w14:paraId="12AC9917" w14:textId="77777777" w:rsidR="00267317" w:rsidRDefault="00267317">
                  <w:pPr>
                    <w:pStyle w:val="LO-Normal"/>
                    <w:spacing w:after="0" w:line="100" w:lineRule="atLeast"/>
                    <w:rPr>
                      <w:rFonts w:eastAsia="Times New Roman" w:cs="Calibri"/>
                      <w:bCs/>
                      <w:color w:val="000000"/>
                      <w:sz w:val="16"/>
                      <w:szCs w:val="16"/>
                      <w:lang w:val="en-GB" w:eastAsia="en-GB"/>
                    </w:rPr>
                  </w:pPr>
                </w:p>
              </w:tc>
            </w:tr>
            <w:tr w:rsidR="00267317" w14:paraId="49C3D602" w14:textId="77777777">
              <w:trPr>
                <w:trHeight w:val="96"/>
              </w:trPr>
              <w:tc>
                <w:tcPr>
                  <w:tcW w:w="10590" w:type="dxa"/>
                  <w:gridSpan w:val="3"/>
                  <w:tcBorders>
                    <w:top w:val="single" w:sz="8" w:space="0" w:color="000000"/>
                    <w:left w:val="double" w:sz="12" w:space="0" w:color="000000"/>
                    <w:bottom w:val="single" w:sz="8" w:space="0" w:color="000000"/>
                    <w:right w:val="double" w:sz="12" w:space="0" w:color="000000"/>
                  </w:tcBorders>
                  <w:shd w:val="clear" w:color="auto" w:fill="auto"/>
                  <w:vAlign w:val="center"/>
                </w:tcPr>
                <w:p w14:paraId="155A1406"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The Receiving Organisation/Enterprise will provide a contribution in kind to the trainee for the traineeship: Yes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No</w:t>
                  </w:r>
                  <w:r>
                    <w:rPr>
                      <w:rStyle w:val="Carpredefinitoparagrafo1"/>
                      <w:rFonts w:eastAsia="Times New Roman" w:cs="Calibri"/>
                      <w:iCs/>
                      <w:color w:val="000000"/>
                      <w:sz w:val="16"/>
                      <w:szCs w:val="16"/>
                      <w:lang w:val="en-GB" w:eastAsia="en-GB"/>
                    </w:rPr>
                    <w:t xml:space="preserve">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p w14:paraId="3BBEF243" w14:textId="77777777" w:rsidR="00267317" w:rsidRDefault="00267317">
                  <w:pPr>
                    <w:pStyle w:val="LO-Normal"/>
                    <w:spacing w:after="0" w:line="100" w:lineRule="atLeast"/>
                  </w:pPr>
                  <w:r>
                    <w:rPr>
                      <w:rFonts w:eastAsia="Times New Roman" w:cs="Calibri"/>
                      <w:bCs/>
                      <w:color w:val="000000"/>
                      <w:sz w:val="16"/>
                      <w:szCs w:val="16"/>
                      <w:lang w:val="en-GB" w:eastAsia="en-GB"/>
                    </w:rPr>
                    <w:t>If yes, please specify: ….</w:t>
                  </w:r>
                </w:p>
                <w:p w14:paraId="2760DB25" w14:textId="77777777" w:rsidR="00267317" w:rsidRDefault="00267317">
                  <w:pPr>
                    <w:pStyle w:val="LO-Normal"/>
                    <w:spacing w:after="0" w:line="100" w:lineRule="atLeast"/>
                    <w:rPr>
                      <w:rFonts w:eastAsia="Times New Roman" w:cs="Calibri"/>
                      <w:bCs/>
                      <w:color w:val="000000"/>
                      <w:sz w:val="16"/>
                      <w:szCs w:val="16"/>
                      <w:lang w:val="en-GB" w:eastAsia="en-GB"/>
                    </w:rPr>
                  </w:pPr>
                </w:p>
              </w:tc>
            </w:tr>
            <w:tr w:rsidR="00267317" w:rsidRPr="008A0887" w14:paraId="0CFECF5A" w14:textId="77777777">
              <w:trPr>
                <w:trHeight w:val="166"/>
              </w:trPr>
              <w:tc>
                <w:tcPr>
                  <w:tcW w:w="6000" w:type="dxa"/>
                  <w:tcBorders>
                    <w:top w:val="single" w:sz="8" w:space="0" w:color="000000"/>
                    <w:left w:val="double" w:sz="12" w:space="0" w:color="000000"/>
                    <w:bottom w:val="single" w:sz="8" w:space="0" w:color="000000"/>
                  </w:tcBorders>
                  <w:shd w:val="clear" w:color="auto" w:fill="auto"/>
                  <w:vAlign w:val="center"/>
                </w:tcPr>
                <w:p w14:paraId="78F5F413"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The Receiving Organisation/Enterprise will provide an accident insurance to the trainee (if not provided by the Sending Institution): Yes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No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w:t>
                  </w:r>
                </w:p>
                <w:p w14:paraId="0EA16595" w14:textId="77777777" w:rsidR="00267317" w:rsidRDefault="00267317">
                  <w:pPr>
                    <w:pStyle w:val="LO-Normal"/>
                    <w:spacing w:after="0" w:line="100" w:lineRule="atLeast"/>
                    <w:rPr>
                      <w:rFonts w:eastAsia="Times New Roman" w:cs="Calibri"/>
                      <w:bCs/>
                      <w:color w:val="000000"/>
                      <w:sz w:val="16"/>
                      <w:szCs w:val="16"/>
                      <w:lang w:val="en-GB" w:eastAsia="en-GB"/>
                    </w:rPr>
                  </w:pPr>
                </w:p>
                <w:p w14:paraId="60C2AF29" w14:textId="77777777" w:rsidR="00267317" w:rsidRDefault="00267317">
                  <w:pPr>
                    <w:pStyle w:val="LO-Normal"/>
                    <w:spacing w:after="0" w:line="100" w:lineRule="atLeast"/>
                    <w:rPr>
                      <w:rFonts w:eastAsia="Times New Roman" w:cs="Calibri"/>
                      <w:bCs/>
                      <w:color w:val="000000"/>
                      <w:sz w:val="16"/>
                      <w:szCs w:val="16"/>
                      <w:lang w:val="en-GB" w:eastAsia="en-GB"/>
                    </w:rPr>
                  </w:pPr>
                </w:p>
              </w:tc>
              <w:tc>
                <w:tcPr>
                  <w:tcW w:w="4590" w:type="dxa"/>
                  <w:gridSpan w:val="2"/>
                  <w:tcBorders>
                    <w:top w:val="single" w:sz="8" w:space="0" w:color="000000"/>
                    <w:left w:val="single" w:sz="8" w:space="0" w:color="000000"/>
                    <w:bottom w:val="single" w:sz="8" w:space="0" w:color="000000"/>
                    <w:right w:val="double" w:sz="12" w:space="0" w:color="000000"/>
                  </w:tcBorders>
                  <w:shd w:val="clear" w:color="auto" w:fill="auto"/>
                  <w:vAlign w:val="center"/>
                </w:tcPr>
                <w:p w14:paraId="27C6B447" w14:textId="77777777" w:rsidR="00267317" w:rsidRPr="008A0887" w:rsidRDefault="00267317">
                  <w:pPr>
                    <w:pStyle w:val="LO-Normal"/>
                    <w:spacing w:after="0" w:line="100" w:lineRule="atLeast"/>
                    <w:rPr>
                      <w:lang w:val="en-US"/>
                    </w:rPr>
                  </w:pPr>
                  <w:r>
                    <w:rPr>
                      <w:rStyle w:val="Carpredefinitoparagrafo1"/>
                      <w:rFonts w:eastAsia="Times New Roman" w:cs="Calibri"/>
                      <w:bCs/>
                      <w:color w:val="000000"/>
                      <w:sz w:val="16"/>
                      <w:szCs w:val="16"/>
                      <w:lang w:val="en-GB" w:eastAsia="en-GB"/>
                    </w:rPr>
                    <w:t xml:space="preserve">The accident insurance covers:  </w:t>
                  </w:r>
                  <w:r>
                    <w:rPr>
                      <w:rStyle w:val="Carpredefinitoparagrafo1"/>
                      <w:rFonts w:eastAsia="Times New Roman" w:cs="Calibri"/>
                      <w:bCs/>
                      <w:color w:val="000000"/>
                      <w:sz w:val="16"/>
                      <w:szCs w:val="16"/>
                      <w:lang w:val="en-GB" w:eastAsia="en-GB"/>
                    </w:rPr>
                    <w:br/>
                    <w:t xml:space="preserve">- accidents during travels made for work purposes:    Yes </w:t>
                  </w:r>
                  <w:proofErr w:type="gramStart"/>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No</w:t>
                  </w:r>
                  <w:proofErr w:type="gramEnd"/>
                  <w:r>
                    <w:rPr>
                      <w:rStyle w:val="Carpredefinitoparagrafo1"/>
                      <w:rFonts w:eastAsia="Times New Roman" w:cs="Calibri"/>
                      <w:bCs/>
                      <w:color w:val="000000"/>
                      <w:sz w:val="16"/>
                      <w:szCs w:val="16"/>
                      <w:lang w:val="en-GB" w:eastAsia="en-GB"/>
                    </w:rPr>
                    <w:t xml:space="preserve">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 accidents on the way to work and back from work:  Yes </w:t>
                  </w:r>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No </w:t>
                  </w:r>
                  <w:r>
                    <w:rPr>
                      <w:rStyle w:val="Carpredefinitoparagrafo1"/>
                      <w:rFonts w:ascii="MS Gothic" w:eastAsia="MS Gothic" w:hAnsi="MS Gothic" w:cs="MS Gothic"/>
                      <w:iCs/>
                      <w:color w:val="000000"/>
                      <w:sz w:val="16"/>
                      <w:szCs w:val="16"/>
                      <w:lang w:val="en-GB" w:eastAsia="en-GB"/>
                    </w:rPr>
                    <w:t>☐</w:t>
                  </w:r>
                </w:p>
              </w:tc>
            </w:tr>
            <w:tr w:rsidR="00267317" w14:paraId="2337C24B" w14:textId="77777777">
              <w:trPr>
                <w:trHeight w:val="166"/>
              </w:trPr>
              <w:tc>
                <w:tcPr>
                  <w:tcW w:w="10590" w:type="dxa"/>
                  <w:gridSpan w:val="3"/>
                  <w:tcBorders>
                    <w:top w:val="single" w:sz="8" w:space="0" w:color="000000"/>
                    <w:left w:val="double" w:sz="12" w:space="0" w:color="000000"/>
                    <w:bottom w:val="single" w:sz="8" w:space="0" w:color="000000"/>
                    <w:right w:val="double" w:sz="12" w:space="0" w:color="000000"/>
                  </w:tcBorders>
                  <w:shd w:val="clear" w:color="auto" w:fill="auto"/>
                  <w:vAlign w:val="center"/>
                </w:tcPr>
                <w:p w14:paraId="26657515" w14:textId="77777777" w:rsidR="00267317" w:rsidRPr="008A0887" w:rsidRDefault="00267317">
                  <w:pPr>
                    <w:pStyle w:val="LO-Normal"/>
                    <w:spacing w:after="0" w:line="100" w:lineRule="atLeast"/>
                    <w:rPr>
                      <w:lang w:val="en-US"/>
                    </w:rPr>
                  </w:pPr>
                  <w:r>
                    <w:rPr>
                      <w:rFonts w:eastAsia="Times New Roman" w:cs="Calibri"/>
                      <w:bCs/>
                      <w:color w:val="000000"/>
                      <w:sz w:val="16"/>
                      <w:szCs w:val="16"/>
                      <w:lang w:val="en-GB" w:eastAsia="en-GB"/>
                    </w:rPr>
                    <w:t xml:space="preserve">The Receiving Organisation/Enterprise will provide a liability insurance to the trainee (if not provided by the Sending Institution):  </w:t>
                  </w:r>
                </w:p>
                <w:p w14:paraId="1D4961C0" w14:textId="77777777" w:rsidR="00267317" w:rsidRDefault="00267317">
                  <w:pPr>
                    <w:pStyle w:val="LO-Normal"/>
                    <w:spacing w:after="0" w:line="100" w:lineRule="atLeast"/>
                  </w:pPr>
                  <w:r>
                    <w:rPr>
                      <w:rStyle w:val="Carpredefinitoparagrafo1"/>
                      <w:rFonts w:eastAsia="Times New Roman" w:cs="Calibri"/>
                      <w:bCs/>
                      <w:color w:val="000000"/>
                      <w:sz w:val="16"/>
                      <w:szCs w:val="16"/>
                      <w:lang w:val="en-GB" w:eastAsia="en-GB"/>
                    </w:rPr>
                    <w:t xml:space="preserve">Yes </w:t>
                  </w:r>
                  <w:proofErr w:type="gramStart"/>
                  <w:r>
                    <w:rPr>
                      <w:rStyle w:val="Carpredefinitoparagrafo1"/>
                      <w:rFonts w:ascii="MS Gothic" w:eastAsia="MS Gothic" w:hAnsi="MS Gothic" w:cs="MS Gothic"/>
                      <w:iCs/>
                      <w:color w:val="000000"/>
                      <w:sz w:val="16"/>
                      <w:szCs w:val="16"/>
                      <w:lang w:val="en-GB" w:eastAsia="en-GB"/>
                    </w:rPr>
                    <w:t>☐</w:t>
                  </w:r>
                  <w:r>
                    <w:rPr>
                      <w:rStyle w:val="Carpredefinitoparagrafo1"/>
                      <w:rFonts w:eastAsia="Times New Roman" w:cs="Calibri"/>
                      <w:bCs/>
                      <w:color w:val="000000"/>
                      <w:sz w:val="16"/>
                      <w:szCs w:val="16"/>
                      <w:lang w:val="en-GB" w:eastAsia="en-GB"/>
                    </w:rPr>
                    <w:t xml:space="preserve">  No</w:t>
                  </w:r>
                  <w:proofErr w:type="gramEnd"/>
                  <w:r>
                    <w:rPr>
                      <w:rStyle w:val="Carpredefinitoparagrafo1"/>
                      <w:rFonts w:eastAsia="Times New Roman" w:cs="Calibri"/>
                      <w:bCs/>
                      <w:color w:val="000000"/>
                      <w:sz w:val="16"/>
                      <w:szCs w:val="16"/>
                      <w:lang w:val="en-GB" w:eastAsia="en-GB"/>
                    </w:rPr>
                    <w:t xml:space="preserve"> </w:t>
                  </w:r>
                  <w:r>
                    <w:rPr>
                      <w:rStyle w:val="Carpredefinitoparagrafo1"/>
                      <w:rFonts w:ascii="MS Gothic" w:eastAsia="MS Gothic" w:hAnsi="MS Gothic" w:cs="MS Gothic"/>
                      <w:iCs/>
                      <w:color w:val="000000"/>
                      <w:sz w:val="16"/>
                      <w:szCs w:val="16"/>
                      <w:lang w:val="en-GB" w:eastAsia="en-GB"/>
                    </w:rPr>
                    <w:t>☐</w:t>
                  </w:r>
                </w:p>
              </w:tc>
            </w:tr>
            <w:tr w:rsidR="00267317" w:rsidRPr="008A0887" w14:paraId="096D8B62" w14:textId="77777777">
              <w:trPr>
                <w:trHeight w:val="253"/>
              </w:trPr>
              <w:tc>
                <w:tcPr>
                  <w:tcW w:w="10590" w:type="dxa"/>
                  <w:gridSpan w:val="3"/>
                  <w:tcBorders>
                    <w:top w:val="single" w:sz="8" w:space="0" w:color="000000"/>
                    <w:left w:val="double" w:sz="12" w:space="0" w:color="000000"/>
                    <w:bottom w:val="single" w:sz="8" w:space="0" w:color="000000"/>
                    <w:right w:val="double" w:sz="12" w:space="0" w:color="000000"/>
                  </w:tcBorders>
                  <w:shd w:val="clear" w:color="auto" w:fill="auto"/>
                  <w:vAlign w:val="center"/>
                </w:tcPr>
                <w:p w14:paraId="2D256BEC" w14:textId="77777777" w:rsidR="00267317" w:rsidRPr="008A0887" w:rsidRDefault="00267317">
                  <w:pPr>
                    <w:pStyle w:val="LO-Normal"/>
                    <w:spacing w:after="0" w:line="100" w:lineRule="atLeast"/>
                    <w:rPr>
                      <w:lang w:val="en-US"/>
                    </w:rPr>
                  </w:pPr>
                  <w:r>
                    <w:rPr>
                      <w:rFonts w:eastAsia="Times New Roman" w:cs="Calibri"/>
                      <w:bCs/>
                      <w:color w:val="000000"/>
                      <w:sz w:val="16"/>
                      <w:szCs w:val="16"/>
                      <w:lang w:val="en-GB" w:eastAsia="en-GB"/>
                    </w:rPr>
                    <w:t xml:space="preserve">The Receiving Organisation/Enterprise will provide appropriate support and equipment to the trainee. </w:t>
                  </w:r>
                </w:p>
                <w:p w14:paraId="0FAA0AD0" w14:textId="77777777" w:rsidR="00267317" w:rsidRDefault="00267317">
                  <w:pPr>
                    <w:pStyle w:val="LO-Normal"/>
                    <w:spacing w:after="0" w:line="100" w:lineRule="atLeast"/>
                    <w:rPr>
                      <w:rFonts w:eastAsia="Times New Roman" w:cs="Calibri"/>
                      <w:bCs/>
                      <w:color w:val="000000"/>
                      <w:sz w:val="16"/>
                      <w:szCs w:val="16"/>
                      <w:lang w:val="en-GB" w:eastAsia="en-GB"/>
                    </w:rPr>
                  </w:pPr>
                </w:p>
              </w:tc>
            </w:tr>
            <w:tr w:rsidR="00267317" w:rsidRPr="008A0887" w14:paraId="2C81CCC7" w14:textId="77777777">
              <w:trPr>
                <w:trHeight w:val="239"/>
              </w:trPr>
              <w:tc>
                <w:tcPr>
                  <w:tcW w:w="10590" w:type="dxa"/>
                  <w:gridSpan w:val="3"/>
                  <w:tcBorders>
                    <w:top w:val="single" w:sz="8" w:space="0" w:color="000000"/>
                    <w:left w:val="double" w:sz="12" w:space="0" w:color="000000"/>
                    <w:bottom w:val="single" w:sz="8" w:space="0" w:color="000000"/>
                    <w:right w:val="double" w:sz="12" w:space="0" w:color="000000"/>
                  </w:tcBorders>
                  <w:shd w:val="clear" w:color="auto" w:fill="auto"/>
                  <w:vAlign w:val="center"/>
                </w:tcPr>
                <w:p w14:paraId="4A88DC75" w14:textId="77777777" w:rsidR="00267317" w:rsidRPr="008A0887" w:rsidRDefault="00267317">
                  <w:pPr>
                    <w:pStyle w:val="LO-Normal"/>
                    <w:spacing w:after="0" w:line="100" w:lineRule="atLeast"/>
                    <w:rPr>
                      <w:lang w:val="en-US"/>
                    </w:rPr>
                  </w:pPr>
                  <w:r>
                    <w:rPr>
                      <w:rFonts w:eastAsia="Times New Roman" w:cs="Calibri"/>
                      <w:bCs/>
                      <w:color w:val="000000"/>
                      <w:sz w:val="16"/>
                      <w:szCs w:val="16"/>
                      <w:lang w:val="en-GB" w:eastAsia="en-GB"/>
                    </w:rPr>
                    <w:t>Upon completion of the traineeship, the Organisation/Enterprise undertakes to issue a Traineeship Certificate within 5 weeks after the end of the traineeship.</w:t>
                  </w:r>
                </w:p>
                <w:p w14:paraId="7F7E54A2" w14:textId="77777777" w:rsidR="00267317" w:rsidRDefault="00267317">
                  <w:pPr>
                    <w:pStyle w:val="LO-Normal"/>
                    <w:spacing w:after="0" w:line="100" w:lineRule="atLeast"/>
                    <w:rPr>
                      <w:rFonts w:eastAsia="Times New Roman" w:cs="Calibri"/>
                      <w:bCs/>
                      <w:color w:val="000000"/>
                      <w:sz w:val="16"/>
                      <w:szCs w:val="16"/>
                      <w:lang w:val="en-GB" w:eastAsia="en-GB"/>
                    </w:rPr>
                  </w:pPr>
                </w:p>
              </w:tc>
            </w:tr>
            <w:tr w:rsidR="00267317" w:rsidRPr="008A0887" w14:paraId="484B2B51" w14:textId="77777777">
              <w:trPr>
                <w:trHeight w:val="239"/>
              </w:trPr>
              <w:tc>
                <w:tcPr>
                  <w:tcW w:w="10590" w:type="dxa"/>
                  <w:gridSpan w:val="3"/>
                  <w:tcBorders>
                    <w:left w:val="double" w:sz="12" w:space="0" w:color="000000"/>
                    <w:bottom w:val="double" w:sz="12" w:space="0" w:color="000000"/>
                    <w:right w:val="double" w:sz="12" w:space="0" w:color="000000"/>
                  </w:tcBorders>
                  <w:shd w:val="clear" w:color="auto" w:fill="auto"/>
                  <w:vAlign w:val="center"/>
                </w:tcPr>
                <w:p w14:paraId="0A99C6F0" w14:textId="77777777" w:rsidR="00267317" w:rsidRPr="008A0887" w:rsidRDefault="00267317">
                  <w:pPr>
                    <w:spacing w:after="0" w:line="100" w:lineRule="atLeast"/>
                    <w:rPr>
                      <w:lang w:val="en-US"/>
                    </w:rPr>
                  </w:pPr>
                  <w:r>
                    <w:rPr>
                      <w:rFonts w:eastAsia="Times New Roman" w:cs="Calibri"/>
                      <w:bCs/>
                      <w:color w:val="000000"/>
                      <w:sz w:val="16"/>
                      <w:szCs w:val="16"/>
                      <w:lang w:val="es-ES" w:eastAsia="en-GB"/>
                    </w:rPr>
                    <w:t xml:space="preserve">The Receiving Organisation/Enterprise abides by national or local regulations on </w:t>
                  </w:r>
                  <w:r>
                    <w:rPr>
                      <w:rFonts w:eastAsia="Times New Roman" w:cs="Calibri"/>
                      <w:bCs/>
                      <w:i/>
                      <w:color w:val="000000"/>
                      <w:sz w:val="16"/>
                      <w:szCs w:val="16"/>
                      <w:lang w:val="es-ES" w:eastAsia="en-GB"/>
                    </w:rPr>
                    <w:t>COVID-19</w:t>
                  </w:r>
                  <w:r>
                    <w:rPr>
                      <w:rFonts w:eastAsia="Times New Roman" w:cs="Calibri"/>
                      <w:bCs/>
                      <w:color w:val="000000"/>
                      <w:sz w:val="16"/>
                      <w:szCs w:val="16"/>
                      <w:lang w:val="es-ES" w:eastAsia="en-GB"/>
                    </w:rPr>
                    <w:t xml:space="preserve"> pandemic concerning safety and health at work.</w:t>
                  </w:r>
                </w:p>
                <w:p w14:paraId="48719418" w14:textId="77777777" w:rsidR="00267317" w:rsidRDefault="00267317">
                  <w:pPr>
                    <w:spacing w:after="0" w:line="100" w:lineRule="atLeast"/>
                    <w:rPr>
                      <w:rFonts w:eastAsia="Times New Roman" w:cs="Calibri"/>
                      <w:bCs/>
                      <w:color w:val="000000"/>
                      <w:sz w:val="16"/>
                      <w:szCs w:val="16"/>
                      <w:lang w:val="en-GB" w:eastAsia="en-GB"/>
                    </w:rPr>
                  </w:pPr>
                </w:p>
              </w:tc>
            </w:tr>
          </w:tbl>
          <w:p w14:paraId="06C9B106" w14:textId="77777777" w:rsidR="00267317" w:rsidRDefault="00267317">
            <w:pPr>
              <w:pStyle w:val="LO-Normal"/>
              <w:spacing w:after="0" w:line="100" w:lineRule="atLeast"/>
              <w:rPr>
                <w:rFonts w:eastAsia="Times New Roman" w:cs="Calibri"/>
                <w:color w:val="0000FF"/>
                <w:sz w:val="16"/>
                <w:szCs w:val="16"/>
                <w:lang w:val="en-GB" w:eastAsia="en-GB"/>
              </w:rPr>
            </w:pPr>
          </w:p>
          <w:p w14:paraId="0298EA8E" w14:textId="77777777" w:rsidR="00267317" w:rsidRDefault="00267317">
            <w:pPr>
              <w:pStyle w:val="LO-Normal"/>
              <w:spacing w:after="0" w:line="100" w:lineRule="atLeast"/>
              <w:rPr>
                <w:rFonts w:eastAsia="Times New Roman" w:cs="Calibri"/>
                <w:color w:val="0000FF"/>
                <w:sz w:val="16"/>
                <w:szCs w:val="16"/>
                <w:lang w:val="en-GB" w:eastAsia="en-GB"/>
              </w:rPr>
            </w:pPr>
          </w:p>
        </w:tc>
      </w:tr>
      <w:tr w:rsidR="00267317" w:rsidRPr="008A0887" w14:paraId="6FB37240" w14:textId="77777777">
        <w:trPr>
          <w:trHeight w:val="564"/>
        </w:trPr>
        <w:tc>
          <w:tcPr>
            <w:tcW w:w="11086" w:type="dxa"/>
            <w:gridSpan w:val="6"/>
            <w:tcBorders>
              <w:top w:val="double" w:sz="12" w:space="0" w:color="000000"/>
              <w:left w:val="double" w:sz="12" w:space="0" w:color="000000"/>
              <w:bottom w:val="double" w:sz="12" w:space="0" w:color="000000"/>
              <w:right w:val="double" w:sz="12" w:space="0" w:color="000000"/>
            </w:tcBorders>
            <w:shd w:val="clear" w:color="auto" w:fill="auto"/>
            <w:vAlign w:val="center"/>
          </w:tcPr>
          <w:p w14:paraId="07D1311A" w14:textId="77777777" w:rsidR="00267317" w:rsidRDefault="00267317">
            <w:pPr>
              <w:pStyle w:val="LO-Normal"/>
              <w:snapToGrid w:val="0"/>
              <w:spacing w:after="0" w:line="100" w:lineRule="atLeast"/>
              <w:jc w:val="center"/>
              <w:rPr>
                <w:rFonts w:eastAsia="Times New Roman" w:cs="Calibri"/>
                <w:color w:val="000000"/>
                <w:sz w:val="16"/>
                <w:szCs w:val="16"/>
                <w:lang w:val="en-GB" w:eastAsia="en-GB"/>
              </w:rPr>
            </w:pPr>
          </w:p>
          <w:p w14:paraId="7F555E6D" w14:textId="77777777" w:rsidR="00267317" w:rsidRPr="008A0887" w:rsidRDefault="00267317">
            <w:pPr>
              <w:pStyle w:val="LO-Normal"/>
              <w:spacing w:after="0" w:line="100" w:lineRule="atLeast"/>
              <w:jc w:val="center"/>
              <w:rPr>
                <w:lang w:val="en-US"/>
              </w:rPr>
            </w:pPr>
            <w:r>
              <w:rPr>
                <w:rFonts w:eastAsia="Times New Roman" w:cs="Calibri"/>
                <w:color w:val="000000"/>
                <w:sz w:val="16"/>
                <w:szCs w:val="16"/>
                <w:lang w:val="en-GB" w:eastAsia="en-GB"/>
              </w:rPr>
              <w:t>By signing this document, the trainee, the Sending Institution and the Receiving Organisation/Enterprise confirm that they approve the Learning Agreement and that they will comply with all the arrangements agreed by all parties. The trainee and Receiving Organisation/Enterprise will communicate to the Sending Institution any problem or changes regarding the traineeship period. The Sending Institution and the trainee should also commit to what is set out in the Erasmus+ grant agreement. The institution undertakes to respect all the principles of the Erasmus Charter for Higher Education relating to traineeships (or the principles agreed in the partnership agreement for institutions located in Partner Countries).</w:t>
            </w:r>
          </w:p>
          <w:p w14:paraId="09146D58" w14:textId="77777777" w:rsidR="00267317" w:rsidRDefault="00267317">
            <w:pPr>
              <w:pStyle w:val="LO-Normal"/>
              <w:spacing w:after="0" w:line="100" w:lineRule="atLeast"/>
              <w:jc w:val="center"/>
              <w:rPr>
                <w:rFonts w:eastAsia="Times New Roman" w:cs="Calibri"/>
                <w:color w:val="000000"/>
                <w:sz w:val="16"/>
                <w:szCs w:val="16"/>
                <w:lang w:val="en-GB" w:eastAsia="en-GB"/>
              </w:rPr>
            </w:pPr>
          </w:p>
        </w:tc>
      </w:tr>
      <w:tr w:rsidR="00267317" w14:paraId="12893908" w14:textId="77777777">
        <w:trPr>
          <w:trHeight w:val="269"/>
        </w:trPr>
        <w:tc>
          <w:tcPr>
            <w:tcW w:w="3400" w:type="dxa"/>
            <w:tcBorders>
              <w:top w:val="double" w:sz="12" w:space="0" w:color="000000"/>
              <w:left w:val="double" w:sz="12" w:space="0" w:color="000000"/>
              <w:bottom w:val="single" w:sz="8" w:space="0" w:color="000000"/>
            </w:tcBorders>
            <w:shd w:val="clear" w:color="auto" w:fill="auto"/>
            <w:vAlign w:val="bottom"/>
          </w:tcPr>
          <w:p w14:paraId="523304AC" w14:textId="77777777" w:rsidR="00267317" w:rsidRDefault="00267317">
            <w:pPr>
              <w:pStyle w:val="LO-Normal"/>
              <w:spacing w:after="0" w:line="100" w:lineRule="atLeast"/>
            </w:pPr>
            <w:r>
              <w:rPr>
                <w:rFonts w:eastAsia="Times New Roman" w:cs="Calibri"/>
                <w:b/>
                <w:bCs/>
                <w:color w:val="000000"/>
                <w:sz w:val="16"/>
                <w:szCs w:val="16"/>
                <w:lang w:val="en-GB" w:eastAsia="en-GB"/>
              </w:rPr>
              <w:t>Commitment</w:t>
            </w:r>
          </w:p>
        </w:tc>
        <w:tc>
          <w:tcPr>
            <w:tcW w:w="1561" w:type="dxa"/>
            <w:tcBorders>
              <w:top w:val="double" w:sz="12" w:space="0" w:color="000000"/>
              <w:left w:val="single" w:sz="8" w:space="0" w:color="000000"/>
              <w:bottom w:val="single" w:sz="8" w:space="0" w:color="000000"/>
            </w:tcBorders>
            <w:shd w:val="clear" w:color="auto" w:fill="auto"/>
            <w:vAlign w:val="bottom"/>
          </w:tcPr>
          <w:p w14:paraId="0A472B68" w14:textId="77777777" w:rsidR="00267317" w:rsidRDefault="00267317">
            <w:pPr>
              <w:pStyle w:val="LO-Normal"/>
              <w:spacing w:after="0" w:line="100" w:lineRule="atLeast"/>
            </w:pPr>
            <w:r>
              <w:rPr>
                <w:rFonts w:eastAsia="Times New Roman" w:cs="Calibri"/>
                <w:b/>
                <w:bCs/>
                <w:color w:val="000000"/>
                <w:sz w:val="16"/>
                <w:szCs w:val="16"/>
                <w:lang w:val="en-GB" w:eastAsia="en-GB"/>
              </w:rPr>
              <w:t>Name</w:t>
            </w:r>
          </w:p>
        </w:tc>
        <w:tc>
          <w:tcPr>
            <w:tcW w:w="1134" w:type="dxa"/>
            <w:tcBorders>
              <w:top w:val="double" w:sz="12" w:space="0" w:color="000000"/>
              <w:left w:val="single" w:sz="8" w:space="0" w:color="000000"/>
              <w:bottom w:val="single" w:sz="8" w:space="0" w:color="000000"/>
            </w:tcBorders>
            <w:shd w:val="clear" w:color="auto" w:fill="auto"/>
            <w:vAlign w:val="bottom"/>
          </w:tcPr>
          <w:p w14:paraId="6758DDFD" w14:textId="77777777" w:rsidR="00267317" w:rsidRDefault="00267317">
            <w:pPr>
              <w:pStyle w:val="LO-Normal"/>
              <w:spacing w:after="0" w:line="100" w:lineRule="atLeast"/>
            </w:pPr>
            <w:r>
              <w:rPr>
                <w:rFonts w:eastAsia="Times New Roman" w:cs="Calibri"/>
                <w:b/>
                <w:bCs/>
                <w:color w:val="000000"/>
                <w:sz w:val="16"/>
                <w:szCs w:val="16"/>
                <w:lang w:val="en-GB" w:eastAsia="en-GB"/>
              </w:rPr>
              <w:t>Email</w:t>
            </w:r>
          </w:p>
        </w:tc>
        <w:tc>
          <w:tcPr>
            <w:tcW w:w="1701" w:type="dxa"/>
            <w:tcBorders>
              <w:top w:val="double" w:sz="12" w:space="0" w:color="000000"/>
              <w:left w:val="single" w:sz="8" w:space="0" w:color="000000"/>
              <w:bottom w:val="single" w:sz="8" w:space="0" w:color="000000"/>
            </w:tcBorders>
            <w:shd w:val="clear" w:color="auto" w:fill="auto"/>
            <w:vAlign w:val="bottom"/>
          </w:tcPr>
          <w:p w14:paraId="57492F5D" w14:textId="77777777" w:rsidR="00267317" w:rsidRDefault="00267317">
            <w:pPr>
              <w:pStyle w:val="LO-Normal"/>
              <w:spacing w:after="0" w:line="100" w:lineRule="atLeast"/>
            </w:pPr>
            <w:r>
              <w:rPr>
                <w:rFonts w:eastAsia="Times New Roman" w:cs="Calibri"/>
                <w:b/>
                <w:bCs/>
                <w:color w:val="000000"/>
                <w:sz w:val="16"/>
                <w:szCs w:val="16"/>
                <w:lang w:val="en-GB" w:eastAsia="en-GB"/>
              </w:rPr>
              <w:t>Position</w:t>
            </w:r>
          </w:p>
        </w:tc>
        <w:tc>
          <w:tcPr>
            <w:tcW w:w="992" w:type="dxa"/>
            <w:tcBorders>
              <w:top w:val="double" w:sz="12" w:space="0" w:color="000000"/>
              <w:left w:val="single" w:sz="8" w:space="0" w:color="000000"/>
              <w:bottom w:val="single" w:sz="8" w:space="0" w:color="000000"/>
            </w:tcBorders>
            <w:shd w:val="clear" w:color="auto" w:fill="auto"/>
            <w:vAlign w:val="bottom"/>
          </w:tcPr>
          <w:p w14:paraId="2DAAF7AD" w14:textId="77777777" w:rsidR="00267317" w:rsidRDefault="00267317">
            <w:pPr>
              <w:pStyle w:val="LO-Normal"/>
              <w:spacing w:after="0" w:line="100" w:lineRule="atLeast"/>
            </w:pPr>
            <w:r>
              <w:rPr>
                <w:rFonts w:eastAsia="Times New Roman" w:cs="Calibri"/>
                <w:b/>
                <w:bCs/>
                <w:color w:val="000000"/>
                <w:sz w:val="16"/>
                <w:szCs w:val="16"/>
                <w:lang w:val="en-GB" w:eastAsia="en-GB"/>
              </w:rPr>
              <w:t>Date</w:t>
            </w:r>
          </w:p>
        </w:tc>
        <w:tc>
          <w:tcPr>
            <w:tcW w:w="2298" w:type="dxa"/>
            <w:tcBorders>
              <w:top w:val="single" w:sz="8" w:space="0" w:color="000000"/>
              <w:left w:val="single" w:sz="8" w:space="0" w:color="000000"/>
              <w:bottom w:val="single" w:sz="8" w:space="0" w:color="000000"/>
              <w:right w:val="double" w:sz="12" w:space="0" w:color="000000"/>
            </w:tcBorders>
            <w:shd w:val="clear" w:color="auto" w:fill="auto"/>
            <w:vAlign w:val="bottom"/>
          </w:tcPr>
          <w:p w14:paraId="12EC691D" w14:textId="77777777" w:rsidR="00267317" w:rsidRDefault="00267317">
            <w:pPr>
              <w:pStyle w:val="LO-Normal"/>
              <w:spacing w:after="0" w:line="100" w:lineRule="atLeast"/>
              <w:jc w:val="center"/>
            </w:pPr>
            <w:r>
              <w:rPr>
                <w:rFonts w:eastAsia="Times New Roman" w:cs="Calibri"/>
                <w:b/>
                <w:bCs/>
                <w:color w:val="000000"/>
                <w:sz w:val="16"/>
                <w:szCs w:val="16"/>
                <w:lang w:val="en-GB" w:eastAsia="en-GB"/>
              </w:rPr>
              <w:t>Signature</w:t>
            </w:r>
          </w:p>
        </w:tc>
      </w:tr>
      <w:tr w:rsidR="00267317" w14:paraId="115E666D" w14:textId="77777777">
        <w:trPr>
          <w:trHeight w:val="257"/>
        </w:trPr>
        <w:tc>
          <w:tcPr>
            <w:tcW w:w="3400" w:type="dxa"/>
            <w:tcBorders>
              <w:top w:val="single" w:sz="8" w:space="0" w:color="000000"/>
              <w:left w:val="double" w:sz="12" w:space="0" w:color="000000"/>
              <w:bottom w:val="single" w:sz="8" w:space="0" w:color="000000"/>
            </w:tcBorders>
            <w:shd w:val="clear" w:color="auto" w:fill="auto"/>
            <w:vAlign w:val="center"/>
          </w:tcPr>
          <w:p w14:paraId="355DA3ED" w14:textId="77777777" w:rsidR="00267317" w:rsidRDefault="00267317">
            <w:pPr>
              <w:pStyle w:val="LO-Normal"/>
              <w:spacing w:after="0" w:line="100" w:lineRule="atLeast"/>
            </w:pPr>
            <w:r>
              <w:rPr>
                <w:rFonts w:eastAsia="Times New Roman" w:cs="Calibri"/>
                <w:color w:val="000000"/>
                <w:sz w:val="16"/>
                <w:szCs w:val="16"/>
                <w:lang w:val="en-GB" w:eastAsia="en-GB"/>
              </w:rPr>
              <w:t>Trainee</w:t>
            </w:r>
          </w:p>
        </w:tc>
        <w:tc>
          <w:tcPr>
            <w:tcW w:w="1561" w:type="dxa"/>
            <w:tcBorders>
              <w:top w:val="single" w:sz="8" w:space="0" w:color="000000"/>
              <w:left w:val="single" w:sz="8" w:space="0" w:color="000000"/>
              <w:bottom w:val="single" w:sz="8" w:space="0" w:color="000000"/>
            </w:tcBorders>
            <w:shd w:val="clear" w:color="auto" w:fill="auto"/>
            <w:vAlign w:val="bottom"/>
          </w:tcPr>
          <w:p w14:paraId="64668187" w14:textId="77777777" w:rsidR="00267317" w:rsidRDefault="00267317">
            <w:pPr>
              <w:pStyle w:val="LO-Normal"/>
              <w:spacing w:after="0" w:line="100" w:lineRule="atLeast"/>
            </w:pPr>
            <w:r>
              <w:rPr>
                <w:rFonts w:eastAsia="Times New Roman" w:cs="Calibri"/>
                <w:color w:val="000000"/>
                <w:sz w:val="16"/>
                <w:szCs w:val="16"/>
                <w:lang w:val="en-GB" w:eastAsia="en-GB"/>
              </w:rPr>
              <w:t> </w:t>
            </w:r>
          </w:p>
        </w:tc>
        <w:tc>
          <w:tcPr>
            <w:tcW w:w="1134" w:type="dxa"/>
            <w:tcBorders>
              <w:top w:val="single" w:sz="8" w:space="0" w:color="000000"/>
              <w:left w:val="single" w:sz="8" w:space="0" w:color="000000"/>
              <w:bottom w:val="single" w:sz="8" w:space="0" w:color="000000"/>
            </w:tcBorders>
            <w:shd w:val="clear" w:color="auto" w:fill="auto"/>
            <w:vAlign w:val="bottom"/>
          </w:tcPr>
          <w:p w14:paraId="4B840E5B" w14:textId="77777777" w:rsidR="00267317" w:rsidRDefault="00267317">
            <w:pPr>
              <w:pStyle w:val="LO-Normal"/>
              <w:snapToGrid w:val="0"/>
              <w:spacing w:after="0" w:line="100" w:lineRule="atLeast"/>
              <w:rPr>
                <w:rFonts w:eastAsia="Times New Roman" w:cs="Calibri"/>
                <w:i/>
                <w:color w:val="000000"/>
                <w:sz w:val="16"/>
                <w:szCs w:val="16"/>
                <w:lang w:val="en-GB" w:eastAsia="en-GB"/>
              </w:rPr>
            </w:pPr>
          </w:p>
        </w:tc>
        <w:tc>
          <w:tcPr>
            <w:tcW w:w="1701" w:type="dxa"/>
            <w:tcBorders>
              <w:top w:val="single" w:sz="8" w:space="0" w:color="000000"/>
              <w:left w:val="single" w:sz="8" w:space="0" w:color="000000"/>
              <w:bottom w:val="single" w:sz="8" w:space="0" w:color="000000"/>
            </w:tcBorders>
            <w:shd w:val="clear" w:color="auto" w:fill="auto"/>
            <w:vAlign w:val="bottom"/>
          </w:tcPr>
          <w:p w14:paraId="24278BA2" w14:textId="77777777" w:rsidR="00267317" w:rsidRDefault="00267317">
            <w:pPr>
              <w:pStyle w:val="LO-Normal"/>
              <w:spacing w:after="0" w:line="100" w:lineRule="atLeast"/>
            </w:pPr>
            <w:r>
              <w:rPr>
                <w:rStyle w:val="Carpredefinitoparagrafo1"/>
                <w:rFonts w:eastAsia="Times New Roman" w:cs="Calibri"/>
                <w:i/>
                <w:color w:val="000000"/>
                <w:sz w:val="16"/>
                <w:szCs w:val="16"/>
                <w:lang w:val="en-GB" w:eastAsia="en-GB"/>
              </w:rPr>
              <w:t>Trainee</w:t>
            </w:r>
          </w:p>
        </w:tc>
        <w:tc>
          <w:tcPr>
            <w:tcW w:w="992" w:type="dxa"/>
            <w:tcBorders>
              <w:top w:val="single" w:sz="8" w:space="0" w:color="000000"/>
              <w:left w:val="single" w:sz="8" w:space="0" w:color="000000"/>
              <w:bottom w:val="single" w:sz="8" w:space="0" w:color="000000"/>
            </w:tcBorders>
            <w:shd w:val="clear" w:color="auto" w:fill="auto"/>
            <w:vAlign w:val="bottom"/>
          </w:tcPr>
          <w:p w14:paraId="1C247FC6" w14:textId="77777777" w:rsidR="00267317" w:rsidRDefault="00267317">
            <w:pPr>
              <w:pStyle w:val="LO-Normal"/>
              <w:spacing w:after="0" w:line="100" w:lineRule="atLeast"/>
            </w:pPr>
            <w:r>
              <w:rPr>
                <w:rFonts w:eastAsia="Times New Roman" w:cs="Calibri"/>
                <w:color w:val="000000"/>
                <w:sz w:val="16"/>
                <w:szCs w:val="16"/>
                <w:lang w:val="en-GB" w:eastAsia="en-GB"/>
              </w:rPr>
              <w:t> </w:t>
            </w:r>
          </w:p>
        </w:tc>
        <w:tc>
          <w:tcPr>
            <w:tcW w:w="2298" w:type="dxa"/>
            <w:tcBorders>
              <w:top w:val="single" w:sz="8" w:space="0" w:color="000000"/>
              <w:left w:val="single" w:sz="8" w:space="0" w:color="000000"/>
              <w:bottom w:val="single" w:sz="8" w:space="0" w:color="000000"/>
              <w:right w:val="double" w:sz="12" w:space="0" w:color="000000"/>
            </w:tcBorders>
            <w:shd w:val="clear" w:color="auto" w:fill="auto"/>
            <w:vAlign w:val="bottom"/>
          </w:tcPr>
          <w:p w14:paraId="3F469211" w14:textId="77777777" w:rsidR="00267317" w:rsidRDefault="00267317">
            <w:pPr>
              <w:pStyle w:val="LO-Normal"/>
              <w:spacing w:after="0" w:line="100" w:lineRule="atLeast"/>
              <w:jc w:val="center"/>
            </w:pPr>
            <w:r>
              <w:rPr>
                <w:rFonts w:eastAsia="Times New Roman" w:cs="Calibri"/>
                <w:b/>
                <w:bCs/>
                <w:color w:val="000000"/>
                <w:sz w:val="16"/>
                <w:szCs w:val="16"/>
                <w:lang w:val="en-GB" w:eastAsia="en-GB"/>
              </w:rPr>
              <w:t> </w:t>
            </w:r>
          </w:p>
        </w:tc>
      </w:tr>
      <w:tr w:rsidR="00267317" w:rsidRPr="008A0887" w14:paraId="100AFAF3" w14:textId="77777777">
        <w:trPr>
          <w:trHeight w:val="262"/>
        </w:trPr>
        <w:tc>
          <w:tcPr>
            <w:tcW w:w="3400" w:type="dxa"/>
            <w:tcBorders>
              <w:top w:val="single" w:sz="8" w:space="0" w:color="000000"/>
              <w:left w:val="double" w:sz="12" w:space="0" w:color="000000"/>
              <w:bottom w:val="single" w:sz="8" w:space="0" w:color="000000"/>
            </w:tcBorders>
            <w:shd w:val="clear" w:color="auto" w:fill="auto"/>
            <w:vAlign w:val="bottom"/>
          </w:tcPr>
          <w:p w14:paraId="6D8C2BAD" w14:textId="77777777" w:rsidR="00267317" w:rsidRPr="008A0887" w:rsidRDefault="00267317">
            <w:pPr>
              <w:pStyle w:val="LO-Normal"/>
              <w:spacing w:after="0" w:line="100" w:lineRule="atLeast"/>
              <w:rPr>
                <w:lang w:val="en-US"/>
              </w:rPr>
            </w:pPr>
            <w:r>
              <w:rPr>
                <w:rStyle w:val="Carpredefinitoparagrafo1"/>
                <w:rFonts w:eastAsia="Times New Roman" w:cs="Calibri"/>
                <w:color w:val="000000"/>
                <w:sz w:val="16"/>
                <w:szCs w:val="16"/>
                <w:lang w:val="en-GB" w:eastAsia="en-GB"/>
              </w:rPr>
              <w:t>Responsible person</w:t>
            </w:r>
            <w:r>
              <w:rPr>
                <w:rStyle w:val="Carpredefinitoparagrafo1"/>
                <w:rFonts w:eastAsia="Times New Roman" w:cs="Calibri"/>
                <w:color w:val="000000"/>
                <w:position w:val="16"/>
                <w:sz w:val="16"/>
                <w:szCs w:val="16"/>
                <w:lang w:val="en-GB" w:eastAsia="en-GB"/>
              </w:rPr>
              <w:endnoteReference w:id="11"/>
            </w:r>
            <w:r>
              <w:rPr>
                <w:rStyle w:val="Carpredefinitoparagrafo1"/>
                <w:rFonts w:eastAsia="Times New Roman" w:cs="Calibri"/>
                <w:color w:val="000000"/>
                <w:sz w:val="16"/>
                <w:szCs w:val="16"/>
                <w:lang w:val="en-GB" w:eastAsia="en-GB"/>
              </w:rPr>
              <w:t xml:space="preserve"> at the Sending Institution</w:t>
            </w:r>
          </w:p>
        </w:tc>
        <w:tc>
          <w:tcPr>
            <w:tcW w:w="1561" w:type="dxa"/>
            <w:tcBorders>
              <w:left w:val="single" w:sz="8" w:space="0" w:color="000000"/>
              <w:bottom w:val="single" w:sz="8" w:space="0" w:color="000000"/>
            </w:tcBorders>
            <w:shd w:val="clear" w:color="auto" w:fill="auto"/>
            <w:vAlign w:val="bottom"/>
          </w:tcPr>
          <w:p w14:paraId="35748203" w14:textId="77777777" w:rsidR="00267317" w:rsidRPr="008A0887" w:rsidRDefault="00267317">
            <w:pPr>
              <w:pStyle w:val="LO-Normal"/>
              <w:spacing w:after="0" w:line="100" w:lineRule="atLeast"/>
              <w:rPr>
                <w:lang w:val="en-US"/>
              </w:rPr>
            </w:pPr>
            <w:r>
              <w:rPr>
                <w:rFonts w:eastAsia="Times New Roman" w:cs="Calibri"/>
                <w:color w:val="000000"/>
                <w:sz w:val="16"/>
                <w:szCs w:val="16"/>
                <w:lang w:val="en-GB" w:eastAsia="en-GB"/>
              </w:rPr>
              <w:t> </w:t>
            </w:r>
          </w:p>
        </w:tc>
        <w:tc>
          <w:tcPr>
            <w:tcW w:w="1134" w:type="dxa"/>
            <w:tcBorders>
              <w:left w:val="single" w:sz="8" w:space="0" w:color="000000"/>
              <w:bottom w:val="single" w:sz="8" w:space="0" w:color="000000"/>
            </w:tcBorders>
            <w:shd w:val="clear" w:color="auto" w:fill="auto"/>
            <w:vAlign w:val="bottom"/>
          </w:tcPr>
          <w:p w14:paraId="51AC71CC" w14:textId="77777777" w:rsidR="00267317" w:rsidRPr="008A0887" w:rsidRDefault="00267317">
            <w:pPr>
              <w:pStyle w:val="LO-Normal"/>
              <w:spacing w:after="0" w:line="100" w:lineRule="atLeast"/>
              <w:rPr>
                <w:lang w:val="en-US"/>
              </w:rPr>
            </w:pPr>
            <w:r>
              <w:rPr>
                <w:rFonts w:eastAsia="Times New Roman" w:cs="Calibri"/>
                <w:color w:val="000000"/>
                <w:sz w:val="16"/>
                <w:szCs w:val="16"/>
                <w:lang w:val="en-GB" w:eastAsia="en-GB"/>
              </w:rPr>
              <w:t> </w:t>
            </w:r>
          </w:p>
        </w:tc>
        <w:tc>
          <w:tcPr>
            <w:tcW w:w="1701" w:type="dxa"/>
            <w:tcBorders>
              <w:left w:val="single" w:sz="8" w:space="0" w:color="000000"/>
              <w:bottom w:val="single" w:sz="8" w:space="0" w:color="000000"/>
            </w:tcBorders>
            <w:shd w:val="clear" w:color="auto" w:fill="auto"/>
            <w:vAlign w:val="bottom"/>
          </w:tcPr>
          <w:p w14:paraId="5F968E9A" w14:textId="77777777" w:rsidR="00267317" w:rsidRPr="008A0887" w:rsidRDefault="00267317">
            <w:pPr>
              <w:pStyle w:val="LO-Normal"/>
              <w:spacing w:after="0" w:line="100" w:lineRule="atLeast"/>
              <w:rPr>
                <w:lang w:val="en-US"/>
              </w:rPr>
            </w:pPr>
            <w:r>
              <w:rPr>
                <w:rFonts w:eastAsia="Times New Roman" w:cs="Calibri"/>
                <w:color w:val="000000"/>
                <w:sz w:val="16"/>
                <w:szCs w:val="16"/>
                <w:lang w:val="en-GB" w:eastAsia="en-GB"/>
              </w:rPr>
              <w:t> </w:t>
            </w:r>
          </w:p>
        </w:tc>
        <w:tc>
          <w:tcPr>
            <w:tcW w:w="992" w:type="dxa"/>
            <w:tcBorders>
              <w:left w:val="single" w:sz="8" w:space="0" w:color="000000"/>
              <w:bottom w:val="single" w:sz="8" w:space="0" w:color="000000"/>
            </w:tcBorders>
            <w:shd w:val="clear" w:color="auto" w:fill="auto"/>
            <w:vAlign w:val="bottom"/>
          </w:tcPr>
          <w:p w14:paraId="2DE98E93" w14:textId="77777777" w:rsidR="00267317" w:rsidRPr="008A0887" w:rsidRDefault="00267317">
            <w:pPr>
              <w:pStyle w:val="LO-Normal"/>
              <w:spacing w:after="0" w:line="100" w:lineRule="atLeast"/>
              <w:rPr>
                <w:lang w:val="en-US"/>
              </w:rPr>
            </w:pPr>
            <w:r>
              <w:rPr>
                <w:rFonts w:eastAsia="Times New Roman" w:cs="Calibri"/>
                <w:color w:val="000000"/>
                <w:sz w:val="16"/>
                <w:szCs w:val="16"/>
                <w:lang w:val="en-GB" w:eastAsia="en-GB"/>
              </w:rPr>
              <w:t> </w:t>
            </w:r>
          </w:p>
        </w:tc>
        <w:tc>
          <w:tcPr>
            <w:tcW w:w="2298" w:type="dxa"/>
            <w:tcBorders>
              <w:top w:val="single" w:sz="8" w:space="0" w:color="000000"/>
              <w:left w:val="single" w:sz="8" w:space="0" w:color="000000"/>
              <w:bottom w:val="single" w:sz="8" w:space="0" w:color="000000"/>
              <w:right w:val="double" w:sz="12" w:space="0" w:color="000000"/>
            </w:tcBorders>
            <w:shd w:val="clear" w:color="auto" w:fill="auto"/>
            <w:vAlign w:val="bottom"/>
          </w:tcPr>
          <w:p w14:paraId="740F7511" w14:textId="77777777" w:rsidR="00267317" w:rsidRPr="008A0887" w:rsidRDefault="00267317">
            <w:pPr>
              <w:pStyle w:val="LO-Normal"/>
              <w:spacing w:after="0" w:line="100" w:lineRule="atLeast"/>
              <w:jc w:val="center"/>
              <w:rPr>
                <w:lang w:val="en-US"/>
              </w:rPr>
            </w:pPr>
            <w:r>
              <w:rPr>
                <w:rFonts w:eastAsia="Times New Roman" w:cs="Calibri"/>
                <w:b/>
                <w:bCs/>
                <w:color w:val="000000"/>
                <w:sz w:val="16"/>
                <w:szCs w:val="16"/>
                <w:lang w:val="en-GB" w:eastAsia="en-GB"/>
              </w:rPr>
              <w:t> </w:t>
            </w:r>
          </w:p>
        </w:tc>
      </w:tr>
      <w:tr w:rsidR="00267317" w:rsidRPr="008A0887" w14:paraId="5C4D3571" w14:textId="77777777">
        <w:trPr>
          <w:trHeight w:val="251"/>
        </w:trPr>
        <w:tc>
          <w:tcPr>
            <w:tcW w:w="3400" w:type="dxa"/>
            <w:tcBorders>
              <w:top w:val="single" w:sz="8" w:space="0" w:color="000000"/>
              <w:left w:val="double" w:sz="12" w:space="0" w:color="000000"/>
              <w:bottom w:val="double" w:sz="12" w:space="0" w:color="000000"/>
            </w:tcBorders>
            <w:shd w:val="clear" w:color="auto" w:fill="auto"/>
            <w:vAlign w:val="bottom"/>
          </w:tcPr>
          <w:p w14:paraId="1049F3CD" w14:textId="77777777" w:rsidR="00267317" w:rsidRPr="008A0887" w:rsidRDefault="00267317">
            <w:pPr>
              <w:pStyle w:val="LO-Normal"/>
              <w:spacing w:after="0" w:line="100" w:lineRule="atLeast"/>
              <w:rPr>
                <w:lang w:val="en-US"/>
              </w:rPr>
            </w:pPr>
            <w:r>
              <w:rPr>
                <w:rStyle w:val="Carpredefinitoparagrafo1"/>
                <w:rFonts w:eastAsia="Times New Roman" w:cs="Calibri"/>
                <w:color w:val="000000"/>
                <w:sz w:val="16"/>
                <w:szCs w:val="16"/>
                <w:lang w:val="en-GB" w:eastAsia="en-GB"/>
              </w:rPr>
              <w:t>Supervisor</w:t>
            </w:r>
            <w:r>
              <w:rPr>
                <w:rStyle w:val="Carpredefinitoparagrafo1"/>
                <w:rFonts w:eastAsia="Times New Roman" w:cs="Calibri"/>
                <w:color w:val="000000"/>
                <w:position w:val="16"/>
                <w:sz w:val="16"/>
                <w:szCs w:val="16"/>
                <w:lang w:val="en-GB" w:eastAsia="en-GB"/>
              </w:rPr>
              <w:endnoteReference w:id="12"/>
            </w:r>
            <w:r>
              <w:rPr>
                <w:rStyle w:val="Carpredefinitoparagrafo1"/>
                <w:rFonts w:eastAsia="Times New Roman" w:cs="Calibri"/>
                <w:color w:val="000000"/>
                <w:sz w:val="16"/>
                <w:szCs w:val="16"/>
                <w:lang w:val="en-GB" w:eastAsia="en-GB"/>
              </w:rPr>
              <w:t xml:space="preserve"> at the Receiving Organisation</w:t>
            </w:r>
          </w:p>
        </w:tc>
        <w:tc>
          <w:tcPr>
            <w:tcW w:w="1561" w:type="dxa"/>
            <w:tcBorders>
              <w:left w:val="single" w:sz="8" w:space="0" w:color="000000"/>
              <w:bottom w:val="double" w:sz="12" w:space="0" w:color="000000"/>
            </w:tcBorders>
            <w:shd w:val="clear" w:color="auto" w:fill="auto"/>
            <w:vAlign w:val="bottom"/>
          </w:tcPr>
          <w:p w14:paraId="001AC9CE" w14:textId="77777777" w:rsidR="00267317" w:rsidRPr="008A0887" w:rsidRDefault="00267317">
            <w:pPr>
              <w:pStyle w:val="LO-Normal"/>
              <w:spacing w:after="0" w:line="100" w:lineRule="atLeast"/>
              <w:rPr>
                <w:lang w:val="en-US"/>
              </w:rPr>
            </w:pPr>
            <w:r>
              <w:rPr>
                <w:rFonts w:eastAsia="Times New Roman" w:cs="Calibri"/>
                <w:color w:val="000000"/>
                <w:sz w:val="16"/>
                <w:szCs w:val="16"/>
                <w:lang w:val="en-GB" w:eastAsia="en-GB"/>
              </w:rPr>
              <w:t> </w:t>
            </w:r>
          </w:p>
        </w:tc>
        <w:tc>
          <w:tcPr>
            <w:tcW w:w="1134" w:type="dxa"/>
            <w:tcBorders>
              <w:left w:val="single" w:sz="8" w:space="0" w:color="000000"/>
              <w:bottom w:val="double" w:sz="12" w:space="0" w:color="000000"/>
            </w:tcBorders>
            <w:shd w:val="clear" w:color="auto" w:fill="auto"/>
            <w:vAlign w:val="bottom"/>
          </w:tcPr>
          <w:p w14:paraId="1EBC9E82" w14:textId="77777777" w:rsidR="00267317" w:rsidRPr="008A0887" w:rsidRDefault="00267317">
            <w:pPr>
              <w:pStyle w:val="LO-Normal"/>
              <w:spacing w:after="0" w:line="100" w:lineRule="atLeast"/>
              <w:rPr>
                <w:lang w:val="en-US"/>
              </w:rPr>
            </w:pPr>
            <w:r>
              <w:rPr>
                <w:rFonts w:eastAsia="Times New Roman" w:cs="Calibri"/>
                <w:color w:val="000000"/>
                <w:sz w:val="16"/>
                <w:szCs w:val="16"/>
                <w:lang w:val="en-GB" w:eastAsia="en-GB"/>
              </w:rPr>
              <w:t> </w:t>
            </w:r>
          </w:p>
        </w:tc>
        <w:tc>
          <w:tcPr>
            <w:tcW w:w="1701" w:type="dxa"/>
            <w:tcBorders>
              <w:left w:val="single" w:sz="8" w:space="0" w:color="000000"/>
              <w:bottom w:val="double" w:sz="12" w:space="0" w:color="000000"/>
            </w:tcBorders>
            <w:shd w:val="clear" w:color="auto" w:fill="auto"/>
            <w:vAlign w:val="bottom"/>
          </w:tcPr>
          <w:p w14:paraId="45199D52" w14:textId="77777777" w:rsidR="00267317" w:rsidRPr="008A0887" w:rsidRDefault="00267317">
            <w:pPr>
              <w:pStyle w:val="LO-Normal"/>
              <w:spacing w:after="0" w:line="100" w:lineRule="atLeast"/>
              <w:rPr>
                <w:lang w:val="en-US"/>
              </w:rPr>
            </w:pPr>
            <w:r>
              <w:rPr>
                <w:rFonts w:eastAsia="Times New Roman" w:cs="Calibri"/>
                <w:color w:val="000000"/>
                <w:sz w:val="16"/>
                <w:szCs w:val="16"/>
                <w:lang w:val="en-GB" w:eastAsia="en-GB"/>
              </w:rPr>
              <w:t> </w:t>
            </w:r>
          </w:p>
        </w:tc>
        <w:tc>
          <w:tcPr>
            <w:tcW w:w="992" w:type="dxa"/>
            <w:tcBorders>
              <w:left w:val="single" w:sz="8" w:space="0" w:color="000000"/>
              <w:bottom w:val="double" w:sz="12" w:space="0" w:color="000000"/>
            </w:tcBorders>
            <w:shd w:val="clear" w:color="auto" w:fill="auto"/>
            <w:vAlign w:val="bottom"/>
          </w:tcPr>
          <w:p w14:paraId="02B52E95" w14:textId="77777777" w:rsidR="00267317" w:rsidRPr="008A0887" w:rsidRDefault="00267317">
            <w:pPr>
              <w:pStyle w:val="LO-Normal"/>
              <w:spacing w:after="0" w:line="100" w:lineRule="atLeast"/>
              <w:rPr>
                <w:lang w:val="en-US"/>
              </w:rPr>
            </w:pPr>
            <w:r>
              <w:rPr>
                <w:rFonts w:eastAsia="Times New Roman" w:cs="Calibri"/>
                <w:color w:val="000000"/>
                <w:sz w:val="16"/>
                <w:szCs w:val="16"/>
                <w:lang w:val="en-GB" w:eastAsia="en-GB"/>
              </w:rPr>
              <w:t> </w:t>
            </w:r>
          </w:p>
        </w:tc>
        <w:tc>
          <w:tcPr>
            <w:tcW w:w="2298" w:type="dxa"/>
            <w:tcBorders>
              <w:top w:val="single" w:sz="8" w:space="0" w:color="000000"/>
              <w:left w:val="single" w:sz="8" w:space="0" w:color="000000"/>
              <w:bottom w:val="double" w:sz="12" w:space="0" w:color="000000"/>
              <w:right w:val="double" w:sz="12" w:space="0" w:color="000000"/>
            </w:tcBorders>
            <w:shd w:val="clear" w:color="auto" w:fill="auto"/>
            <w:vAlign w:val="bottom"/>
          </w:tcPr>
          <w:p w14:paraId="7BC8AACB" w14:textId="77777777" w:rsidR="00267317" w:rsidRDefault="00267317">
            <w:pPr>
              <w:pStyle w:val="LO-Normal"/>
              <w:snapToGrid w:val="0"/>
              <w:spacing w:after="0" w:line="100" w:lineRule="atLeast"/>
              <w:jc w:val="center"/>
              <w:rPr>
                <w:rFonts w:eastAsia="Times New Roman" w:cs="Calibri"/>
                <w:b/>
                <w:bCs/>
                <w:color w:val="000000"/>
                <w:sz w:val="16"/>
                <w:szCs w:val="16"/>
                <w:lang w:val="en-GB" w:eastAsia="en-GB"/>
              </w:rPr>
            </w:pPr>
          </w:p>
        </w:tc>
      </w:tr>
    </w:tbl>
    <w:p w14:paraId="19081F06" w14:textId="77777777" w:rsidR="00267317" w:rsidRDefault="00267317">
      <w:pPr>
        <w:pStyle w:val="LO-Normal"/>
        <w:spacing w:after="0"/>
        <w:rPr>
          <w:b/>
          <w:lang w:val="en-GB"/>
        </w:rPr>
      </w:pPr>
    </w:p>
    <w:p w14:paraId="679ADD07" w14:textId="77777777" w:rsidR="00267317" w:rsidRDefault="00267317">
      <w:pPr>
        <w:pStyle w:val="LO-Normal"/>
        <w:spacing w:after="0"/>
        <w:jc w:val="center"/>
        <w:rPr>
          <w:b/>
          <w:lang w:val="en-GB"/>
        </w:rPr>
      </w:pPr>
    </w:p>
    <w:p w14:paraId="3B1E4A0F" w14:textId="77777777" w:rsidR="00267317" w:rsidRDefault="00267317">
      <w:pPr>
        <w:pStyle w:val="LO-Normal"/>
        <w:spacing w:after="0"/>
        <w:jc w:val="center"/>
        <w:rPr>
          <w:b/>
          <w:lang w:val="en-GB"/>
        </w:rPr>
      </w:pPr>
    </w:p>
    <w:p w14:paraId="140BE63D" w14:textId="77777777" w:rsidR="00774E20" w:rsidRDefault="00774E20">
      <w:pPr>
        <w:pStyle w:val="LO-Normal"/>
        <w:spacing w:after="0"/>
        <w:jc w:val="center"/>
        <w:rPr>
          <w:b/>
          <w:lang w:val="en-GB"/>
        </w:rPr>
      </w:pPr>
    </w:p>
    <w:p w14:paraId="278C5BE6" w14:textId="77777777" w:rsidR="00774E20" w:rsidRDefault="00774E20">
      <w:pPr>
        <w:pStyle w:val="LO-Normal"/>
        <w:spacing w:after="0"/>
        <w:jc w:val="center"/>
        <w:rPr>
          <w:b/>
          <w:lang w:val="en-GB"/>
        </w:rPr>
      </w:pPr>
    </w:p>
    <w:p w14:paraId="4EAE40B3" w14:textId="77777777" w:rsidR="00774E20" w:rsidRDefault="00774E20" w:rsidP="00774E20">
      <w:pPr>
        <w:spacing w:after="0"/>
        <w:jc w:val="center"/>
      </w:pPr>
      <w:bookmarkStart w:id="0" w:name="_Hlk69135306"/>
      <w:r>
        <w:rPr>
          <w:b/>
          <w:lang w:val="en-GB"/>
        </w:rPr>
        <w:lastRenderedPageBreak/>
        <w:t>During the Mobility</w:t>
      </w:r>
    </w:p>
    <w:p w14:paraId="0DF4EB12" w14:textId="77777777" w:rsidR="00774E20" w:rsidRDefault="00774E20" w:rsidP="00774E20">
      <w:pPr>
        <w:tabs>
          <w:tab w:val="left" w:pos="9260"/>
        </w:tabs>
        <w:spacing w:after="0"/>
      </w:pPr>
      <w:r>
        <w:rPr>
          <w:b/>
          <w:lang w:val="en-GB"/>
        </w:rPr>
        <w:tab/>
      </w:r>
    </w:p>
    <w:tbl>
      <w:tblPr>
        <w:tblW w:w="0" w:type="auto"/>
        <w:tblInd w:w="385" w:type="dxa"/>
        <w:tblLayout w:type="fixed"/>
        <w:tblLook w:val="0000" w:firstRow="0" w:lastRow="0" w:firstColumn="0" w:lastColumn="0" w:noHBand="0" w:noVBand="0"/>
      </w:tblPr>
      <w:tblGrid>
        <w:gridCol w:w="989"/>
        <w:gridCol w:w="83"/>
        <w:gridCol w:w="2755"/>
        <w:gridCol w:w="3827"/>
        <w:gridCol w:w="3417"/>
      </w:tblGrid>
      <w:tr w:rsidR="00774E20" w:rsidRPr="008A0887" w14:paraId="4C42D115" w14:textId="77777777" w:rsidTr="00267317">
        <w:trPr>
          <w:trHeight w:val="100"/>
        </w:trPr>
        <w:tc>
          <w:tcPr>
            <w:tcW w:w="989" w:type="dxa"/>
            <w:tcBorders>
              <w:top w:val="double" w:sz="6" w:space="0" w:color="000000"/>
              <w:left w:val="double" w:sz="6" w:space="0" w:color="000000"/>
            </w:tcBorders>
            <w:shd w:val="clear" w:color="auto" w:fill="auto"/>
            <w:vAlign w:val="bottom"/>
          </w:tcPr>
          <w:p w14:paraId="07EAD56E" w14:textId="77777777" w:rsidR="00774E20" w:rsidRDefault="00774E20" w:rsidP="00267317">
            <w:pPr>
              <w:snapToGrid w:val="0"/>
              <w:spacing w:after="0" w:line="240" w:lineRule="auto"/>
              <w:rPr>
                <w:rFonts w:eastAsia="Times New Roman" w:cs="Times New Roman"/>
                <w:b/>
                <w:bCs/>
                <w:color w:val="000000"/>
                <w:sz w:val="16"/>
                <w:szCs w:val="16"/>
                <w:lang w:val="en-GB" w:eastAsia="en-GB"/>
              </w:rPr>
            </w:pPr>
          </w:p>
        </w:tc>
        <w:tc>
          <w:tcPr>
            <w:tcW w:w="10082" w:type="dxa"/>
            <w:gridSpan w:val="4"/>
            <w:tcBorders>
              <w:top w:val="double" w:sz="6" w:space="0" w:color="000000"/>
              <w:right w:val="double" w:sz="6" w:space="0" w:color="000000"/>
            </w:tcBorders>
            <w:shd w:val="clear" w:color="auto" w:fill="auto"/>
            <w:vAlign w:val="bottom"/>
          </w:tcPr>
          <w:p w14:paraId="570A7FCD" w14:textId="77777777" w:rsidR="00774E20" w:rsidRPr="00122612" w:rsidRDefault="00774E20" w:rsidP="00267317">
            <w:pPr>
              <w:spacing w:after="0" w:line="240" w:lineRule="auto"/>
              <w:jc w:val="center"/>
              <w:rPr>
                <w:lang w:val="en-US"/>
              </w:rPr>
            </w:pPr>
            <w:r>
              <w:rPr>
                <w:rFonts w:eastAsia="Times New Roman" w:cs="Times New Roman"/>
                <w:b/>
                <w:bCs/>
                <w:i/>
                <w:iCs/>
                <w:color w:val="000000"/>
                <w:sz w:val="16"/>
                <w:szCs w:val="16"/>
                <w:lang w:val="en-GB" w:eastAsia="en-GB"/>
              </w:rPr>
              <w:t>Table A2 - Exceptional Changes to the Traineeship Programme at the Receiving Organisation/Enterprise</w:t>
            </w:r>
          </w:p>
          <w:p w14:paraId="48D5C712" w14:textId="77777777" w:rsidR="00774E20" w:rsidRPr="00122612" w:rsidRDefault="00774E20" w:rsidP="00267317">
            <w:pPr>
              <w:spacing w:after="0" w:line="240" w:lineRule="auto"/>
              <w:jc w:val="center"/>
              <w:rPr>
                <w:lang w:val="en-US"/>
              </w:rPr>
            </w:pPr>
            <w:r>
              <w:rPr>
                <w:rFonts w:eastAsia="Times New Roman" w:cs="Times New Roman"/>
                <w:color w:val="000000"/>
                <w:sz w:val="16"/>
                <w:szCs w:val="16"/>
                <w:lang w:val="en-GB" w:eastAsia="en-GB"/>
              </w:rPr>
              <w:t>(to be approved by e-mail or signature by the student, the responsible person in the Sending Institution and the responsible person in the Receiving Organisation/Enterprise</w:t>
            </w:r>
            <w:r>
              <w:rPr>
                <w:rFonts w:eastAsia="Times New Roman" w:cs="Times New Roman"/>
                <w:color w:val="000000"/>
                <w:sz w:val="14"/>
                <w:szCs w:val="16"/>
                <w:lang w:val="en-GB" w:eastAsia="en-GB"/>
              </w:rPr>
              <w:t>)</w:t>
            </w:r>
          </w:p>
        </w:tc>
      </w:tr>
      <w:tr w:rsidR="00774E20" w:rsidRPr="008A0887" w14:paraId="76968637" w14:textId="77777777" w:rsidTr="00267317">
        <w:trPr>
          <w:trHeight w:val="190"/>
        </w:trPr>
        <w:tc>
          <w:tcPr>
            <w:tcW w:w="11071" w:type="dxa"/>
            <w:gridSpan w:val="5"/>
            <w:tcBorders>
              <w:left w:val="double" w:sz="6" w:space="0" w:color="000000"/>
              <w:bottom w:val="double" w:sz="6" w:space="0" w:color="000000"/>
              <w:right w:val="double" w:sz="6" w:space="0" w:color="000000"/>
            </w:tcBorders>
            <w:shd w:val="clear" w:color="auto" w:fill="auto"/>
          </w:tcPr>
          <w:p w14:paraId="3A5C00C6" w14:textId="77777777" w:rsidR="00774E20" w:rsidRDefault="00774E20" w:rsidP="00267317">
            <w:pPr>
              <w:pStyle w:val="Testocommento1"/>
              <w:spacing w:after="80"/>
              <w:jc w:val="center"/>
            </w:pPr>
            <w:r>
              <w:rPr>
                <w:rFonts w:ascii="Calibri" w:hAnsi="Calibri" w:cs="Calibri"/>
                <w:b/>
                <w:sz w:val="16"/>
                <w:szCs w:val="16"/>
                <w:lang w:val="en-GB"/>
              </w:rPr>
              <w:br/>
              <w:t xml:space="preserve">Planned period of the mobility: from [day/month/year] </w:t>
            </w:r>
            <w:r>
              <w:rPr>
                <w:rFonts w:ascii="Calibri" w:hAnsi="Calibri" w:cs="Calibri"/>
                <w:b/>
                <w:bCs/>
                <w:iCs/>
                <w:color w:val="000000"/>
                <w:sz w:val="16"/>
                <w:szCs w:val="16"/>
                <w:lang w:val="en-GB" w:eastAsia="en-GB"/>
              </w:rPr>
              <w:t>……</w:t>
            </w:r>
            <w:proofErr w:type="gramStart"/>
            <w:r>
              <w:rPr>
                <w:rFonts w:ascii="Calibri" w:hAnsi="Calibri" w:cs="Calibri"/>
                <w:b/>
                <w:bCs/>
                <w:iCs/>
                <w:color w:val="000000"/>
                <w:sz w:val="16"/>
                <w:szCs w:val="16"/>
                <w:lang w:val="en-GB" w:eastAsia="en-GB"/>
              </w:rPr>
              <w:t>…..</w:t>
            </w:r>
            <w:proofErr w:type="gramEnd"/>
            <w:r>
              <w:rPr>
                <w:rFonts w:ascii="Calibri" w:hAnsi="Calibri" w:cs="Calibri"/>
                <w:b/>
                <w:bCs/>
                <w:iCs/>
                <w:color w:val="000000"/>
                <w:sz w:val="16"/>
                <w:szCs w:val="16"/>
                <w:lang w:val="en-GB" w:eastAsia="en-GB"/>
              </w:rPr>
              <w:t>……….….</w:t>
            </w:r>
            <w:r>
              <w:rPr>
                <w:rFonts w:ascii="Calibri" w:hAnsi="Calibri" w:cs="Calibri"/>
                <w:b/>
                <w:sz w:val="16"/>
                <w:szCs w:val="16"/>
                <w:lang w:val="en-GB"/>
              </w:rPr>
              <w:t xml:space="preserve"> till [day/month/year] </w:t>
            </w:r>
            <w:r>
              <w:rPr>
                <w:rFonts w:ascii="Calibri" w:hAnsi="Calibri" w:cs="Calibri"/>
                <w:b/>
                <w:bCs/>
                <w:iCs/>
                <w:color w:val="000000"/>
                <w:sz w:val="16"/>
                <w:szCs w:val="16"/>
                <w:lang w:val="en-GB" w:eastAsia="en-GB"/>
              </w:rPr>
              <w:t>………….………….</w:t>
            </w:r>
          </w:p>
        </w:tc>
      </w:tr>
      <w:tr w:rsidR="00774E20" w:rsidRPr="008A0887" w14:paraId="543E09D2" w14:textId="77777777" w:rsidTr="00267317">
        <w:trPr>
          <w:trHeight w:val="170"/>
        </w:trPr>
        <w:tc>
          <w:tcPr>
            <w:tcW w:w="3827" w:type="dxa"/>
            <w:gridSpan w:val="3"/>
            <w:tcBorders>
              <w:left w:val="double" w:sz="6" w:space="0" w:color="000000"/>
              <w:bottom w:val="double" w:sz="6" w:space="0" w:color="000000"/>
            </w:tcBorders>
            <w:shd w:val="clear" w:color="auto" w:fill="auto"/>
          </w:tcPr>
          <w:p w14:paraId="07A7E777" w14:textId="77777777" w:rsidR="00774E20" w:rsidRDefault="00774E20" w:rsidP="00267317">
            <w:pPr>
              <w:pStyle w:val="Testocommento1"/>
              <w:tabs>
                <w:tab w:val="left" w:pos="5812"/>
              </w:tabs>
              <w:spacing w:after="0"/>
            </w:pPr>
            <w:r>
              <w:rPr>
                <w:rFonts w:ascii="Calibri" w:eastAsia="Calibri" w:hAnsi="Calibri" w:cs="Calibri"/>
                <w:b/>
                <w:sz w:val="16"/>
                <w:szCs w:val="16"/>
                <w:lang w:val="en-GB"/>
              </w:rPr>
              <w:t>Traineeship title: …</w:t>
            </w:r>
          </w:p>
          <w:p w14:paraId="4F6780E5" w14:textId="77777777" w:rsidR="00774E20" w:rsidRDefault="00774E20" w:rsidP="00267317">
            <w:pPr>
              <w:pStyle w:val="Testocommento1"/>
              <w:tabs>
                <w:tab w:val="left" w:pos="5812"/>
              </w:tabs>
              <w:spacing w:after="0"/>
              <w:rPr>
                <w:rFonts w:ascii="Calibri" w:eastAsia="Calibri" w:hAnsi="Calibri" w:cs="Calibri"/>
                <w:b/>
                <w:sz w:val="16"/>
                <w:szCs w:val="16"/>
                <w:lang w:val="en-GB"/>
              </w:rPr>
            </w:pPr>
          </w:p>
        </w:tc>
        <w:tc>
          <w:tcPr>
            <w:tcW w:w="3827" w:type="dxa"/>
            <w:tcBorders>
              <w:left w:val="double" w:sz="6" w:space="0" w:color="000000"/>
              <w:bottom w:val="double" w:sz="6" w:space="0" w:color="000000"/>
            </w:tcBorders>
            <w:shd w:val="clear" w:color="auto" w:fill="auto"/>
          </w:tcPr>
          <w:p w14:paraId="50C8A1AA" w14:textId="77777777" w:rsidR="00774E20" w:rsidRDefault="00774E20" w:rsidP="00267317">
            <w:pPr>
              <w:pStyle w:val="Testocommento1"/>
              <w:tabs>
                <w:tab w:val="left" w:pos="5812"/>
              </w:tabs>
              <w:spacing w:after="0"/>
            </w:pPr>
            <w:r>
              <w:rPr>
                <w:rFonts w:ascii="Calibri" w:hAnsi="Calibri" w:cs="Arial"/>
                <w:b/>
                <w:sz w:val="16"/>
                <w:szCs w:val="16"/>
                <w:lang w:val="en-GB"/>
              </w:rPr>
              <w:t xml:space="preserve">Traineeship in digital skills:             Yes </w:t>
            </w:r>
            <w:r>
              <w:rPr>
                <w:rFonts w:ascii="Segoe UI Symbol" w:hAnsi="Segoe UI Symbol" w:cs="Segoe UI Symbol"/>
                <w:b/>
                <w:sz w:val="16"/>
                <w:szCs w:val="16"/>
                <w:lang w:val="en-GB"/>
              </w:rPr>
              <w:t>☐</w:t>
            </w:r>
            <w:r>
              <w:rPr>
                <w:rFonts w:ascii="Calibri" w:hAnsi="Calibri" w:cs="Arial"/>
                <w:b/>
                <w:sz w:val="16"/>
                <w:szCs w:val="16"/>
                <w:lang w:val="en-GB"/>
              </w:rPr>
              <w:t xml:space="preserve">   No </w:t>
            </w:r>
            <w:r>
              <w:rPr>
                <w:rFonts w:ascii="Segoe UI Symbol" w:hAnsi="Segoe UI Symbol" w:cs="Segoe UI Symbol"/>
                <w:b/>
                <w:sz w:val="16"/>
                <w:szCs w:val="16"/>
                <w:lang w:val="en-GB"/>
              </w:rPr>
              <w:t>☐</w:t>
            </w:r>
            <w:r>
              <w:rPr>
                <w:rFonts w:ascii="Calibri" w:hAnsi="Calibri" w:cs="Arial"/>
                <w:b/>
                <w:sz w:val="16"/>
                <w:szCs w:val="16"/>
                <w:lang w:val="en-GB"/>
              </w:rPr>
              <w:t xml:space="preserve"> </w:t>
            </w:r>
          </w:p>
        </w:tc>
        <w:tc>
          <w:tcPr>
            <w:tcW w:w="3417" w:type="dxa"/>
            <w:tcBorders>
              <w:left w:val="double" w:sz="6" w:space="0" w:color="000000"/>
              <w:bottom w:val="double" w:sz="6" w:space="0" w:color="000000"/>
              <w:right w:val="double" w:sz="6" w:space="0" w:color="000000"/>
            </w:tcBorders>
            <w:shd w:val="clear" w:color="auto" w:fill="auto"/>
          </w:tcPr>
          <w:p w14:paraId="3BEED3BF" w14:textId="77777777" w:rsidR="00774E20" w:rsidRDefault="00774E20" w:rsidP="00267317">
            <w:pPr>
              <w:pStyle w:val="Testocommento1"/>
              <w:tabs>
                <w:tab w:val="left" w:pos="5812"/>
              </w:tabs>
              <w:spacing w:after="0"/>
            </w:pPr>
            <w:r>
              <w:rPr>
                <w:rFonts w:ascii="Calibri" w:eastAsia="Calibri" w:hAnsi="Calibri" w:cs="Calibri"/>
                <w:b/>
                <w:sz w:val="16"/>
                <w:szCs w:val="16"/>
                <w:lang w:val="en-GB"/>
              </w:rPr>
              <w:t>Number of working hours per week: …</w:t>
            </w:r>
          </w:p>
        </w:tc>
      </w:tr>
      <w:tr w:rsidR="00774E20" w:rsidRPr="008A0887" w14:paraId="6913119A" w14:textId="77777777" w:rsidTr="00267317">
        <w:trPr>
          <w:trHeight w:val="125"/>
        </w:trPr>
        <w:tc>
          <w:tcPr>
            <w:tcW w:w="11071" w:type="dxa"/>
            <w:gridSpan w:val="5"/>
            <w:tcBorders>
              <w:left w:val="double" w:sz="6" w:space="0" w:color="000000"/>
              <w:bottom w:val="double" w:sz="6" w:space="0" w:color="000000"/>
              <w:right w:val="double" w:sz="6" w:space="0" w:color="000000"/>
            </w:tcBorders>
            <w:shd w:val="clear" w:color="auto" w:fill="auto"/>
          </w:tcPr>
          <w:p w14:paraId="6B0BA969" w14:textId="77777777" w:rsidR="00774E20" w:rsidRPr="00122612" w:rsidRDefault="00774E20" w:rsidP="00267317">
            <w:pPr>
              <w:spacing w:after="0"/>
              <w:ind w:right="-993"/>
              <w:rPr>
                <w:lang w:val="en-US"/>
              </w:rPr>
            </w:pPr>
            <w:r>
              <w:rPr>
                <w:b/>
                <w:sz w:val="16"/>
                <w:szCs w:val="16"/>
                <w:lang w:val="en-GB"/>
              </w:rPr>
              <w:t>Detailed programme of the traineeship period:</w:t>
            </w:r>
          </w:p>
          <w:p w14:paraId="396EFF1B" w14:textId="77777777" w:rsidR="00774E20" w:rsidRDefault="00774E20" w:rsidP="00267317">
            <w:pPr>
              <w:spacing w:after="0"/>
              <w:ind w:right="-993"/>
              <w:rPr>
                <w:rFonts w:cs="Arial"/>
                <w:b/>
                <w:sz w:val="16"/>
                <w:szCs w:val="16"/>
                <w:lang w:val="en-GB"/>
              </w:rPr>
            </w:pPr>
          </w:p>
          <w:p w14:paraId="723D8041" w14:textId="77777777" w:rsidR="00774E20" w:rsidRDefault="00774E20" w:rsidP="00267317">
            <w:pPr>
              <w:spacing w:after="0"/>
              <w:ind w:right="-993"/>
              <w:rPr>
                <w:rFonts w:cs="Arial"/>
                <w:sz w:val="16"/>
                <w:szCs w:val="16"/>
                <w:lang w:val="en-GB"/>
              </w:rPr>
            </w:pPr>
          </w:p>
          <w:p w14:paraId="3C6E2876" w14:textId="77777777" w:rsidR="00774E20" w:rsidRDefault="00774E20" w:rsidP="00267317">
            <w:pPr>
              <w:spacing w:after="0"/>
              <w:ind w:right="-993"/>
              <w:rPr>
                <w:rFonts w:cs="Arial"/>
                <w:sz w:val="16"/>
                <w:szCs w:val="16"/>
                <w:lang w:val="en-GB"/>
              </w:rPr>
            </w:pPr>
          </w:p>
        </w:tc>
      </w:tr>
      <w:tr w:rsidR="00774E20" w:rsidRPr="008A0887" w14:paraId="59187B72" w14:textId="77777777" w:rsidTr="00267317">
        <w:trPr>
          <w:trHeight w:val="125"/>
        </w:trPr>
        <w:tc>
          <w:tcPr>
            <w:tcW w:w="11071" w:type="dxa"/>
            <w:gridSpan w:val="5"/>
            <w:tcBorders>
              <w:left w:val="double" w:sz="6" w:space="0" w:color="000000"/>
              <w:bottom w:val="double" w:sz="6" w:space="0" w:color="000000"/>
              <w:right w:val="double" w:sz="6" w:space="0" w:color="000000"/>
            </w:tcBorders>
            <w:shd w:val="clear" w:color="auto" w:fill="auto"/>
          </w:tcPr>
          <w:p w14:paraId="1B973FE0" w14:textId="77777777" w:rsidR="00774E20" w:rsidRPr="00122612" w:rsidRDefault="00774E20" w:rsidP="00267317">
            <w:pPr>
              <w:spacing w:before="80" w:after="80"/>
              <w:ind w:right="-992"/>
              <w:rPr>
                <w:lang w:val="en-US"/>
              </w:rPr>
            </w:pPr>
            <w:r>
              <w:rPr>
                <w:b/>
                <w:sz w:val="16"/>
                <w:szCs w:val="16"/>
                <w:lang w:val="en-GB"/>
              </w:rPr>
              <w:t>Knowledge</w:t>
            </w:r>
            <w:r>
              <w:rPr>
                <w:sz w:val="16"/>
                <w:szCs w:val="16"/>
                <w:lang w:val="en-GB"/>
              </w:rPr>
              <w:t xml:space="preserve">, </w:t>
            </w:r>
            <w:r>
              <w:rPr>
                <w:b/>
                <w:sz w:val="16"/>
                <w:szCs w:val="16"/>
                <w:lang w:val="en-GB"/>
              </w:rPr>
              <w:t>skills and competences to be acquired by the end of the traineeship (expected Learning Outcomes)</w:t>
            </w:r>
            <w:r>
              <w:rPr>
                <w:rFonts w:cs="Arial"/>
                <w:sz w:val="16"/>
                <w:szCs w:val="16"/>
                <w:lang w:val="en-GB"/>
              </w:rPr>
              <w:t>:</w:t>
            </w:r>
          </w:p>
          <w:p w14:paraId="147A42AE" w14:textId="77777777" w:rsidR="00774E20" w:rsidRDefault="00774E20" w:rsidP="00267317">
            <w:pPr>
              <w:spacing w:before="80" w:after="80"/>
              <w:ind w:right="-992"/>
              <w:rPr>
                <w:rFonts w:cs="Arial"/>
                <w:sz w:val="16"/>
                <w:szCs w:val="16"/>
                <w:lang w:val="en-GB"/>
              </w:rPr>
            </w:pPr>
          </w:p>
          <w:p w14:paraId="315CB992" w14:textId="77777777" w:rsidR="00774E20" w:rsidRDefault="00774E20" w:rsidP="00267317">
            <w:pPr>
              <w:spacing w:before="80" w:after="80"/>
              <w:ind w:right="-992"/>
              <w:rPr>
                <w:rFonts w:cs="Arial"/>
                <w:sz w:val="16"/>
                <w:szCs w:val="16"/>
                <w:lang w:val="en-GB"/>
              </w:rPr>
            </w:pPr>
          </w:p>
          <w:p w14:paraId="4D47DDE5" w14:textId="77777777" w:rsidR="00774E20" w:rsidRDefault="00774E20" w:rsidP="00267317">
            <w:pPr>
              <w:spacing w:after="0"/>
              <w:ind w:right="-992"/>
              <w:rPr>
                <w:b/>
                <w:sz w:val="16"/>
                <w:szCs w:val="16"/>
                <w:lang w:val="en-GB"/>
              </w:rPr>
            </w:pPr>
          </w:p>
        </w:tc>
      </w:tr>
      <w:tr w:rsidR="00774E20" w14:paraId="7EB0EC0E" w14:textId="77777777" w:rsidTr="00267317">
        <w:trPr>
          <w:trHeight w:val="125"/>
        </w:trPr>
        <w:tc>
          <w:tcPr>
            <w:tcW w:w="11071" w:type="dxa"/>
            <w:gridSpan w:val="5"/>
            <w:tcBorders>
              <w:left w:val="double" w:sz="6" w:space="0" w:color="000000"/>
              <w:bottom w:val="double" w:sz="6" w:space="0" w:color="000000"/>
              <w:right w:val="double" w:sz="6" w:space="0" w:color="000000"/>
            </w:tcBorders>
            <w:shd w:val="clear" w:color="auto" w:fill="auto"/>
          </w:tcPr>
          <w:p w14:paraId="1B44BBC7" w14:textId="77777777" w:rsidR="00774E20" w:rsidRDefault="00774E20" w:rsidP="00267317">
            <w:pPr>
              <w:spacing w:after="0"/>
              <w:ind w:left="-6" w:firstLine="6"/>
            </w:pPr>
            <w:r>
              <w:rPr>
                <w:b/>
                <w:sz w:val="16"/>
                <w:szCs w:val="16"/>
                <w:lang w:val="en-GB"/>
              </w:rPr>
              <w:t>Monitoring plan:</w:t>
            </w:r>
          </w:p>
          <w:p w14:paraId="36E48255" w14:textId="77777777" w:rsidR="00774E20" w:rsidRDefault="00774E20" w:rsidP="00267317">
            <w:pPr>
              <w:spacing w:after="0"/>
              <w:ind w:left="-6" w:firstLine="6"/>
              <w:rPr>
                <w:b/>
                <w:sz w:val="16"/>
                <w:szCs w:val="16"/>
                <w:lang w:val="en-GB"/>
              </w:rPr>
            </w:pPr>
          </w:p>
          <w:p w14:paraId="7768C3D4" w14:textId="77777777" w:rsidR="00774E20" w:rsidRDefault="00774E20" w:rsidP="00267317">
            <w:pPr>
              <w:spacing w:after="0"/>
              <w:ind w:left="-6" w:firstLine="6"/>
              <w:rPr>
                <w:rFonts w:cs="Arial"/>
                <w:b/>
                <w:sz w:val="16"/>
                <w:szCs w:val="16"/>
                <w:lang w:val="en-GB"/>
              </w:rPr>
            </w:pPr>
          </w:p>
          <w:p w14:paraId="092D8AC3" w14:textId="77777777" w:rsidR="00774E20" w:rsidRDefault="00774E20" w:rsidP="00267317">
            <w:pPr>
              <w:spacing w:after="0"/>
              <w:ind w:left="-6" w:firstLine="6"/>
              <w:rPr>
                <w:b/>
                <w:sz w:val="16"/>
                <w:szCs w:val="16"/>
                <w:lang w:val="en-GB"/>
              </w:rPr>
            </w:pPr>
          </w:p>
          <w:p w14:paraId="3331204D" w14:textId="77777777" w:rsidR="00774E20" w:rsidRDefault="00774E20" w:rsidP="00267317">
            <w:pPr>
              <w:spacing w:after="0"/>
              <w:rPr>
                <w:b/>
                <w:sz w:val="16"/>
                <w:szCs w:val="16"/>
                <w:lang w:val="en-GB"/>
              </w:rPr>
            </w:pPr>
          </w:p>
        </w:tc>
      </w:tr>
      <w:tr w:rsidR="00774E20" w14:paraId="37344DF7" w14:textId="77777777" w:rsidTr="00267317">
        <w:trPr>
          <w:trHeight w:val="125"/>
        </w:trPr>
        <w:tc>
          <w:tcPr>
            <w:tcW w:w="11071" w:type="dxa"/>
            <w:gridSpan w:val="5"/>
            <w:tcBorders>
              <w:left w:val="double" w:sz="6" w:space="0" w:color="000000"/>
              <w:bottom w:val="double" w:sz="6" w:space="0" w:color="000000"/>
              <w:right w:val="double" w:sz="6" w:space="0" w:color="000000"/>
            </w:tcBorders>
            <w:shd w:val="clear" w:color="auto" w:fill="auto"/>
          </w:tcPr>
          <w:p w14:paraId="645CDD3B" w14:textId="77777777" w:rsidR="00774E20" w:rsidRDefault="00774E20" w:rsidP="00267317">
            <w:pPr>
              <w:spacing w:after="0"/>
              <w:ind w:right="-993"/>
            </w:pPr>
            <w:r>
              <w:rPr>
                <w:b/>
                <w:sz w:val="16"/>
                <w:szCs w:val="16"/>
                <w:lang w:val="en-GB"/>
              </w:rPr>
              <w:t>Evaluation plan:</w:t>
            </w:r>
          </w:p>
          <w:p w14:paraId="599FFBEB" w14:textId="77777777" w:rsidR="00774E20" w:rsidRDefault="00774E20" w:rsidP="00267317">
            <w:pPr>
              <w:spacing w:after="0"/>
              <w:ind w:right="-993"/>
              <w:rPr>
                <w:b/>
                <w:sz w:val="16"/>
                <w:szCs w:val="16"/>
                <w:lang w:val="en-GB"/>
              </w:rPr>
            </w:pPr>
          </w:p>
          <w:p w14:paraId="69905E41" w14:textId="77777777" w:rsidR="00774E20" w:rsidRDefault="00774E20" w:rsidP="00267317">
            <w:pPr>
              <w:spacing w:after="0"/>
              <w:ind w:right="-993"/>
              <w:rPr>
                <w:rFonts w:cs="Arial"/>
                <w:b/>
                <w:sz w:val="16"/>
                <w:szCs w:val="16"/>
                <w:lang w:val="en-GB"/>
              </w:rPr>
            </w:pPr>
          </w:p>
          <w:p w14:paraId="627CD56D" w14:textId="77777777" w:rsidR="00774E20" w:rsidRDefault="00774E20" w:rsidP="00267317">
            <w:pPr>
              <w:spacing w:after="0"/>
              <w:ind w:right="-993"/>
              <w:rPr>
                <w:rFonts w:cs="Arial"/>
                <w:sz w:val="16"/>
                <w:szCs w:val="16"/>
                <w:lang w:val="en-GB"/>
              </w:rPr>
            </w:pPr>
          </w:p>
          <w:p w14:paraId="6A14B36D" w14:textId="77777777" w:rsidR="00774E20" w:rsidRDefault="00774E20" w:rsidP="00267317">
            <w:pPr>
              <w:spacing w:after="0"/>
              <w:ind w:right="-993"/>
              <w:rPr>
                <w:rFonts w:cs="Arial"/>
                <w:sz w:val="16"/>
                <w:szCs w:val="16"/>
                <w:lang w:val="en-GB"/>
              </w:rPr>
            </w:pPr>
          </w:p>
        </w:tc>
      </w:tr>
      <w:tr w:rsidR="00774E20" w:rsidRPr="008A0887" w14:paraId="5B26D9DF" w14:textId="77777777" w:rsidTr="00267317">
        <w:trPr>
          <w:trHeight w:val="98"/>
        </w:trPr>
        <w:tc>
          <w:tcPr>
            <w:tcW w:w="1072" w:type="dxa"/>
            <w:gridSpan w:val="2"/>
            <w:tcBorders>
              <w:top w:val="double" w:sz="6" w:space="0" w:color="000000"/>
              <w:left w:val="double" w:sz="6" w:space="0" w:color="000000"/>
            </w:tcBorders>
            <w:shd w:val="clear" w:color="auto" w:fill="auto"/>
            <w:vAlign w:val="bottom"/>
          </w:tcPr>
          <w:p w14:paraId="6C9FCFC0" w14:textId="77777777" w:rsidR="00774E20" w:rsidRDefault="00774E20" w:rsidP="00267317">
            <w:pPr>
              <w:snapToGrid w:val="0"/>
              <w:spacing w:after="0" w:line="240" w:lineRule="auto"/>
              <w:rPr>
                <w:rFonts w:eastAsia="Times New Roman" w:cs="Times New Roman"/>
                <w:b/>
                <w:bCs/>
                <w:color w:val="000000"/>
                <w:sz w:val="16"/>
                <w:szCs w:val="16"/>
                <w:lang w:val="en-GB" w:eastAsia="en-GB"/>
              </w:rPr>
            </w:pPr>
          </w:p>
        </w:tc>
        <w:tc>
          <w:tcPr>
            <w:tcW w:w="9999" w:type="dxa"/>
            <w:gridSpan w:val="3"/>
            <w:tcBorders>
              <w:top w:val="double" w:sz="6" w:space="0" w:color="000000"/>
              <w:right w:val="double" w:sz="6" w:space="0" w:color="000000"/>
            </w:tcBorders>
            <w:shd w:val="clear" w:color="auto" w:fill="auto"/>
            <w:vAlign w:val="bottom"/>
          </w:tcPr>
          <w:p w14:paraId="49F1DC7B" w14:textId="77777777" w:rsidR="00774E20" w:rsidRDefault="00774E20" w:rsidP="00267317">
            <w:pPr>
              <w:spacing w:after="0" w:line="240" w:lineRule="auto"/>
              <w:rPr>
                <w:rFonts w:eastAsia="Times New Roman" w:cs="Times New Roman"/>
                <w:b/>
                <w:bCs/>
                <w:i/>
                <w:iCs/>
                <w:color w:val="000000"/>
                <w:sz w:val="18"/>
                <w:szCs w:val="18"/>
                <w:lang w:val="en-GB" w:eastAsia="en-GB"/>
              </w:rPr>
            </w:pPr>
          </w:p>
          <w:p w14:paraId="5EA42B88" w14:textId="77777777" w:rsidR="00774E20" w:rsidRDefault="00774E20" w:rsidP="00267317">
            <w:pPr>
              <w:spacing w:after="0" w:line="240" w:lineRule="auto"/>
              <w:ind w:left="-609"/>
              <w:jc w:val="center"/>
              <w:rPr>
                <w:rFonts w:eastAsia="Times New Roman" w:cs="Times New Roman"/>
                <w:b/>
                <w:bCs/>
                <w:i/>
                <w:iCs/>
                <w:color w:val="000000"/>
                <w:sz w:val="18"/>
                <w:szCs w:val="18"/>
                <w:lang w:val="en-US" w:eastAsia="en-GB"/>
              </w:rPr>
            </w:pPr>
            <w:bookmarkStart w:id="1" w:name="_Hlk69125678"/>
            <w:r>
              <w:rPr>
                <w:rFonts w:eastAsia="Times New Roman" w:cs="Times New Roman"/>
                <w:b/>
                <w:bCs/>
                <w:i/>
                <w:iCs/>
                <w:color w:val="000000"/>
                <w:sz w:val="18"/>
                <w:szCs w:val="18"/>
                <w:lang w:val="en-US" w:eastAsia="en-GB"/>
              </w:rPr>
              <w:t>FOR EXCEPTIONAL CHANGES RELATED TO BLENDED/VIRTUAL MOBILITY</w:t>
            </w:r>
            <w:bookmarkEnd w:id="1"/>
          </w:p>
        </w:tc>
      </w:tr>
      <w:tr w:rsidR="00774E20" w:rsidRPr="008A0887" w14:paraId="6AC4783D" w14:textId="77777777" w:rsidTr="00267317">
        <w:trPr>
          <w:trHeight w:val="186"/>
        </w:trPr>
        <w:tc>
          <w:tcPr>
            <w:tcW w:w="11071" w:type="dxa"/>
            <w:gridSpan w:val="5"/>
            <w:tcBorders>
              <w:left w:val="double" w:sz="6" w:space="0" w:color="000000"/>
              <w:bottom w:val="double" w:sz="6" w:space="0" w:color="000000"/>
              <w:right w:val="double" w:sz="6" w:space="0" w:color="000000"/>
            </w:tcBorders>
            <w:shd w:val="clear" w:color="auto" w:fill="auto"/>
          </w:tcPr>
          <w:p w14:paraId="7C811534" w14:textId="77777777" w:rsidR="00774E20" w:rsidRPr="00122612" w:rsidRDefault="00774E20" w:rsidP="00267317">
            <w:pPr>
              <w:spacing w:after="0" w:line="240" w:lineRule="auto"/>
              <w:rPr>
                <w:lang w:val="en-GB"/>
              </w:rPr>
            </w:pPr>
            <w:r>
              <w:rPr>
                <w:b/>
                <w:sz w:val="16"/>
                <w:szCs w:val="16"/>
                <w:lang w:val="en-GB"/>
              </w:rPr>
              <w:br/>
            </w:r>
          </w:p>
          <w:p w14:paraId="7F1759E2" w14:textId="77777777" w:rsidR="00774E20" w:rsidRPr="00122612" w:rsidRDefault="00774E20" w:rsidP="00267317">
            <w:pPr>
              <w:spacing w:after="0" w:line="240" w:lineRule="auto"/>
              <w:rPr>
                <w:lang w:val="en-US"/>
              </w:rPr>
            </w:pPr>
            <w:r>
              <w:rPr>
                <w:rFonts w:eastAsia="Times New Roman" w:cs="Times New Roman"/>
                <w:color w:val="000000"/>
                <w:sz w:val="20"/>
                <w:szCs w:val="20"/>
                <w:lang w:val="en-GB" w:eastAsia="en-GB"/>
              </w:rPr>
              <w:t>Erasmus mobility</w:t>
            </w:r>
            <w:r>
              <w:rPr>
                <w:rFonts w:ascii="Hiragino Maru Gothic Pro W4" w:eastAsia="Hiragino Maru Gothic Pro W4" w:hAnsi="Hiragino Maru Gothic Pro W4"/>
                <w:sz w:val="20"/>
                <w:szCs w:val="20"/>
                <w:lang w:val="en-GB"/>
              </w:rPr>
              <w:t xml:space="preserve"> </w:t>
            </w:r>
            <w:r>
              <w:rPr>
                <w:rFonts w:eastAsia="Times New Roman" w:cs="Times New Roman"/>
                <w:color w:val="000000"/>
                <w:sz w:val="20"/>
                <w:szCs w:val="20"/>
                <w:lang w:val="en-GB" w:eastAsia="en-GB"/>
              </w:rPr>
              <w:t xml:space="preserve">for Traineeship* </w:t>
            </w:r>
          </w:p>
          <w:p w14:paraId="3DE025D1" w14:textId="77777777" w:rsidR="00774E20" w:rsidRDefault="00774E20" w:rsidP="00267317">
            <w:pPr>
              <w:spacing w:after="0" w:line="240" w:lineRule="auto"/>
              <w:rPr>
                <w:rFonts w:eastAsia="Times New Roman" w:cs="Times New Roman"/>
                <w:color w:val="000000"/>
                <w:sz w:val="20"/>
                <w:szCs w:val="20"/>
                <w:lang w:val="en-GB" w:eastAsia="en-GB"/>
              </w:rPr>
            </w:pPr>
          </w:p>
          <w:p w14:paraId="5B17A05C" w14:textId="77777777" w:rsidR="00774E20" w:rsidRPr="00122612" w:rsidRDefault="00774E20" w:rsidP="00267317">
            <w:pPr>
              <w:spacing w:after="0" w:line="240" w:lineRule="auto"/>
              <w:rPr>
                <w:lang w:val="en-US"/>
              </w:rPr>
            </w:pPr>
            <w:r>
              <w:rPr>
                <w:rFonts w:eastAsia="Times New Roman" w:cs="Times New Roman"/>
                <w:color w:val="000000"/>
                <w:sz w:val="20"/>
                <w:szCs w:val="20"/>
                <w:lang w:val="en-GB" w:eastAsia="en-GB"/>
              </w:rPr>
              <w:t>starting from (day/month/</w:t>
            </w:r>
            <w:proofErr w:type="gramStart"/>
            <w:r>
              <w:rPr>
                <w:rFonts w:eastAsia="Times New Roman" w:cs="Times New Roman"/>
                <w:color w:val="000000"/>
                <w:sz w:val="20"/>
                <w:szCs w:val="20"/>
                <w:lang w:val="en-GB" w:eastAsia="en-GB"/>
              </w:rPr>
              <w:t>year)…</w:t>
            </w:r>
            <w:proofErr w:type="gramEnd"/>
            <w:r>
              <w:rPr>
                <w:rFonts w:eastAsia="Times New Roman" w:cs="Times New Roman"/>
                <w:color w:val="000000"/>
                <w:sz w:val="20"/>
                <w:szCs w:val="20"/>
                <w:lang w:val="en-GB" w:eastAsia="en-GB"/>
              </w:rPr>
              <w:t>……………………………………………. switches:</w:t>
            </w:r>
          </w:p>
          <w:p w14:paraId="346FD6AB" w14:textId="77777777" w:rsidR="00774E20" w:rsidRDefault="00774E20" w:rsidP="00267317">
            <w:pPr>
              <w:spacing w:after="0" w:line="240" w:lineRule="auto"/>
              <w:rPr>
                <w:rFonts w:ascii="Hiragino Maru Gothic Pro W4" w:eastAsia="Hiragino Maru Gothic Pro W4" w:hAnsi="Hiragino Maru Gothic Pro W4"/>
                <w:color w:val="000000"/>
                <w:sz w:val="20"/>
                <w:szCs w:val="20"/>
                <w:lang w:val="en-GB" w:eastAsia="en-GB"/>
              </w:rPr>
            </w:pPr>
          </w:p>
          <w:p w14:paraId="418B3184" w14:textId="77777777" w:rsidR="00774E20" w:rsidRDefault="00774E20" w:rsidP="00267317">
            <w:pPr>
              <w:pStyle w:val="Testocommento1"/>
              <w:spacing w:after="80"/>
            </w:pPr>
            <w:r>
              <w:rPr>
                <w:rFonts w:hint="eastAsia"/>
                <w:color w:val="000000"/>
                <w:sz w:val="36"/>
                <w:szCs w:val="36"/>
                <w:lang w:val="en-GB" w:eastAsia="en-GB"/>
              </w:rPr>
              <w:t>□</w:t>
            </w:r>
            <w:r>
              <w:rPr>
                <w:lang w:val="en-US"/>
              </w:rPr>
              <w:t xml:space="preserve"> </w:t>
            </w:r>
            <w:r>
              <w:rPr>
                <w:rFonts w:cs="Calibri"/>
                <w:lang w:val="en-US"/>
              </w:rPr>
              <w:t xml:space="preserve">from virtual mobility at home </w:t>
            </w:r>
            <w:r>
              <w:rPr>
                <w:rFonts w:cs="Calibri"/>
                <w:b/>
                <w:bCs/>
                <w:lang w:val="en-US"/>
              </w:rPr>
              <w:t xml:space="preserve">to physical mobility </w:t>
            </w:r>
            <w:r>
              <w:rPr>
                <w:rFonts w:cs="Calibri"/>
                <w:lang w:val="en-US"/>
              </w:rPr>
              <w:t>at the host location</w:t>
            </w:r>
          </w:p>
          <w:p w14:paraId="13F7752A" w14:textId="77777777" w:rsidR="00774E20" w:rsidRDefault="00774E20" w:rsidP="00267317">
            <w:pPr>
              <w:pStyle w:val="Testocommento1"/>
              <w:spacing w:after="80"/>
              <w:rPr>
                <w:rFonts w:ascii="Calibri" w:hAnsi="Calibri" w:cs="Calibri"/>
                <w:iCs/>
                <w:color w:val="000000"/>
                <w:sz w:val="15"/>
                <w:szCs w:val="15"/>
                <w:lang w:val="en-GB" w:eastAsia="en-GB"/>
              </w:rPr>
            </w:pPr>
          </w:p>
          <w:p w14:paraId="1756886E" w14:textId="77777777" w:rsidR="00774E20" w:rsidRDefault="00774E20" w:rsidP="00267317">
            <w:pPr>
              <w:pStyle w:val="Testocommento1"/>
              <w:spacing w:after="80"/>
            </w:pPr>
            <w:r>
              <w:rPr>
                <w:rFonts w:hint="eastAsia"/>
                <w:color w:val="000000"/>
                <w:sz w:val="36"/>
                <w:szCs w:val="36"/>
                <w:lang w:val="en-GB" w:eastAsia="en-GB"/>
              </w:rPr>
              <w:t>□</w:t>
            </w:r>
            <w:r>
              <w:rPr>
                <w:rFonts w:ascii="Hiragino Maru Gothic Pro W4" w:eastAsia="Hiragino Maru Gothic Pro W4" w:hAnsi="Hiragino Maru Gothic Pro W4" w:cs="Hiragino Maru Gothic Pro W4" w:hint="eastAsia"/>
                <w:lang w:val="en-GB"/>
              </w:rPr>
              <w:t xml:space="preserve"> </w:t>
            </w:r>
            <w:r>
              <w:rPr>
                <w:rFonts w:cs="Calibri"/>
                <w:lang w:val="en-US"/>
              </w:rPr>
              <w:t xml:space="preserve">from physical mobility at the host location </w:t>
            </w:r>
            <w:r>
              <w:rPr>
                <w:rFonts w:cs="Calibri"/>
                <w:b/>
                <w:bCs/>
                <w:lang w:val="en-US"/>
              </w:rPr>
              <w:t>to virtual mobility</w:t>
            </w:r>
            <w:r>
              <w:rPr>
                <w:rFonts w:cs="Calibri"/>
                <w:lang w:val="en-US"/>
              </w:rPr>
              <w:t xml:space="preserve"> at home</w:t>
            </w:r>
          </w:p>
          <w:p w14:paraId="6DBC91F7" w14:textId="77777777" w:rsidR="00774E20" w:rsidRDefault="00774E20" w:rsidP="00267317">
            <w:pPr>
              <w:pStyle w:val="Testocommento1"/>
              <w:spacing w:after="80"/>
              <w:rPr>
                <w:rFonts w:cs="Calibri"/>
                <w:lang w:val="en-US"/>
              </w:rPr>
            </w:pPr>
          </w:p>
          <w:p w14:paraId="76389ECC" w14:textId="77777777" w:rsidR="00774E20" w:rsidRDefault="00774E20" w:rsidP="00267317">
            <w:pPr>
              <w:pStyle w:val="Testocommento1"/>
              <w:spacing w:after="80"/>
              <w:rPr>
                <w:rFonts w:cs="Calibri"/>
                <w:lang w:val="en-US"/>
              </w:rPr>
            </w:pPr>
            <w:r>
              <w:rPr>
                <w:rFonts w:cs="Calibri"/>
                <w:lang w:val="en-US"/>
              </w:rPr>
              <w:t>Virtual period from ………………to ………………</w:t>
            </w:r>
            <w:proofErr w:type="gramStart"/>
            <w:r>
              <w:rPr>
                <w:rFonts w:cs="Calibri"/>
                <w:lang w:val="en-US"/>
              </w:rPr>
              <w:t>…..</w:t>
            </w:r>
            <w:proofErr w:type="gramEnd"/>
          </w:p>
          <w:p w14:paraId="7530F1DD" w14:textId="77777777" w:rsidR="00774E20" w:rsidRDefault="00774E20" w:rsidP="00267317">
            <w:pPr>
              <w:pStyle w:val="Testocommento1"/>
              <w:spacing w:after="80"/>
              <w:rPr>
                <w:rFonts w:cs="Calibri"/>
                <w:lang w:val="en-US"/>
              </w:rPr>
            </w:pPr>
            <w:r>
              <w:rPr>
                <w:rFonts w:cs="Calibri"/>
                <w:lang w:val="en-US"/>
              </w:rPr>
              <w:t>Physical period from ………………. to ……………</w:t>
            </w:r>
            <w:proofErr w:type="gramStart"/>
            <w:r>
              <w:rPr>
                <w:rFonts w:cs="Calibri"/>
                <w:lang w:val="en-US"/>
              </w:rPr>
              <w:t>…..</w:t>
            </w:r>
            <w:proofErr w:type="gramEnd"/>
          </w:p>
          <w:p w14:paraId="71BBB1EE" w14:textId="77777777" w:rsidR="00774E20" w:rsidRDefault="00774E20" w:rsidP="00267317">
            <w:pPr>
              <w:pStyle w:val="Testocommento1"/>
              <w:spacing w:after="80"/>
              <w:rPr>
                <w:rFonts w:cs="Calibri"/>
                <w:lang w:val="en-US"/>
              </w:rPr>
            </w:pPr>
          </w:p>
          <w:p w14:paraId="48A5E109" w14:textId="77777777" w:rsidR="00774E20" w:rsidRDefault="00774E20" w:rsidP="00267317">
            <w:pPr>
              <w:pStyle w:val="Testocommento1"/>
              <w:spacing w:after="80"/>
            </w:pPr>
            <w:r>
              <w:rPr>
                <w:rFonts w:cs="Calibri"/>
                <w:i/>
                <w:iCs/>
                <w:sz w:val="16"/>
                <w:szCs w:val="16"/>
                <w:lang w:val="en-US"/>
              </w:rPr>
              <w:t>*N.B. to fill in only for exceptional changes to the Erasmus Mobility in relation to virtual and blended mobility</w:t>
            </w:r>
          </w:p>
          <w:p w14:paraId="1EB6ED90" w14:textId="77777777" w:rsidR="00774E20" w:rsidRDefault="00774E20" w:rsidP="00267317">
            <w:pPr>
              <w:pStyle w:val="Testocommento1"/>
              <w:spacing w:after="80"/>
              <w:rPr>
                <w:rFonts w:cs="Calibri"/>
                <w:b/>
                <w:i/>
                <w:iCs/>
                <w:sz w:val="16"/>
                <w:szCs w:val="16"/>
                <w:lang w:val="en-US"/>
              </w:rPr>
            </w:pPr>
          </w:p>
        </w:tc>
      </w:tr>
    </w:tbl>
    <w:p w14:paraId="0E45AE94" w14:textId="7BA34D65" w:rsidR="00774E20" w:rsidRPr="00122612" w:rsidRDefault="00311E75" w:rsidP="00774E20">
      <w:pPr>
        <w:spacing w:after="0"/>
        <w:rPr>
          <w:vanish/>
          <w:lang w:val="en-US"/>
        </w:rPr>
      </w:pPr>
      <w:r>
        <w:rPr>
          <w:noProof/>
        </w:rPr>
        <w:lastRenderedPageBreak/>
        <mc:AlternateContent>
          <mc:Choice Requires="wps">
            <w:drawing>
              <wp:anchor distT="0" distB="0" distL="89535" distR="89535" simplePos="0" relativeHeight="251657728" behindDoc="0" locked="0" layoutInCell="1" allowOverlap="1" wp14:anchorId="3BFFC2D5" wp14:editId="209B29E7">
                <wp:simplePos x="0" y="0"/>
                <wp:positionH relativeFrom="margin">
                  <wp:align>center</wp:align>
                </wp:positionH>
                <wp:positionV relativeFrom="paragraph">
                  <wp:posOffset>227330</wp:posOffset>
                </wp:positionV>
                <wp:extent cx="6648450" cy="1060450"/>
                <wp:effectExtent l="5080" t="8255" r="4445" b="762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1060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490" w:type="dxa"/>
                              <w:tblInd w:w="108" w:type="dxa"/>
                              <w:tblLayout w:type="fixed"/>
                              <w:tblLook w:val="0000" w:firstRow="0" w:lastRow="0" w:firstColumn="0" w:lastColumn="0" w:noHBand="0" w:noVBand="0"/>
                            </w:tblPr>
                            <w:tblGrid>
                              <w:gridCol w:w="1951"/>
                              <w:gridCol w:w="1976"/>
                              <w:gridCol w:w="1418"/>
                              <w:gridCol w:w="5145"/>
                            </w:tblGrid>
                            <w:tr w:rsidR="00774E20" w14:paraId="015AB386" w14:textId="77777777" w:rsidTr="00267317">
                              <w:trPr>
                                <w:trHeight w:val="178"/>
                              </w:trPr>
                              <w:tc>
                                <w:tcPr>
                                  <w:tcW w:w="1951" w:type="dxa"/>
                                  <w:tcBorders>
                                    <w:top w:val="double" w:sz="6" w:space="0" w:color="000000"/>
                                    <w:left w:val="double" w:sz="6" w:space="0" w:color="000000"/>
                                    <w:bottom w:val="single" w:sz="8" w:space="0" w:color="000000"/>
                                  </w:tcBorders>
                                  <w:shd w:val="clear" w:color="auto" w:fill="auto"/>
                                  <w:vAlign w:val="center"/>
                                </w:tcPr>
                                <w:p w14:paraId="32593E68" w14:textId="77777777" w:rsidR="00774E20" w:rsidRDefault="00774E20">
                                  <w:pPr>
                                    <w:snapToGrid w:val="0"/>
                                    <w:spacing w:after="0" w:line="240" w:lineRule="auto"/>
                                    <w:jc w:val="center"/>
                                    <w:rPr>
                                      <w:rFonts w:eastAsia="Times New Roman" w:cs="Times New Roman"/>
                                      <w:b/>
                                      <w:bCs/>
                                      <w:color w:val="000000"/>
                                      <w:sz w:val="16"/>
                                      <w:szCs w:val="16"/>
                                      <w:lang w:val="en-GB" w:eastAsia="en-GB"/>
                                    </w:rPr>
                                  </w:pPr>
                                </w:p>
                              </w:tc>
                              <w:tc>
                                <w:tcPr>
                                  <w:tcW w:w="1976" w:type="dxa"/>
                                  <w:tcBorders>
                                    <w:top w:val="double" w:sz="6" w:space="0" w:color="000000"/>
                                    <w:left w:val="single" w:sz="8" w:space="0" w:color="000000"/>
                                    <w:bottom w:val="single" w:sz="8" w:space="0" w:color="000000"/>
                                  </w:tcBorders>
                                  <w:shd w:val="clear" w:color="auto" w:fill="auto"/>
                                  <w:vAlign w:val="center"/>
                                </w:tcPr>
                                <w:p w14:paraId="24BBEB35" w14:textId="77777777" w:rsidR="00774E20" w:rsidRDefault="00774E20">
                                  <w:pPr>
                                    <w:spacing w:after="0" w:line="240" w:lineRule="auto"/>
                                    <w:jc w:val="center"/>
                                  </w:pPr>
                                  <w:r>
                                    <w:rPr>
                                      <w:rFonts w:eastAsia="Times New Roman" w:cs="Times New Roman"/>
                                      <w:b/>
                                      <w:bCs/>
                                      <w:color w:val="000000"/>
                                      <w:sz w:val="16"/>
                                      <w:szCs w:val="16"/>
                                      <w:lang w:val="en-GB" w:eastAsia="en-GB"/>
                                    </w:rPr>
                                    <w:t>Name</w:t>
                                  </w:r>
                                </w:p>
                              </w:tc>
                              <w:tc>
                                <w:tcPr>
                                  <w:tcW w:w="1418" w:type="dxa"/>
                                  <w:tcBorders>
                                    <w:top w:val="double" w:sz="6" w:space="0" w:color="000000"/>
                                    <w:left w:val="single" w:sz="8" w:space="0" w:color="000000"/>
                                    <w:bottom w:val="single" w:sz="8" w:space="0" w:color="000000"/>
                                  </w:tcBorders>
                                  <w:shd w:val="clear" w:color="auto" w:fill="auto"/>
                                  <w:vAlign w:val="center"/>
                                </w:tcPr>
                                <w:p w14:paraId="583B1869" w14:textId="77777777" w:rsidR="00774E20" w:rsidRDefault="00774E20">
                                  <w:pPr>
                                    <w:spacing w:after="0" w:line="240" w:lineRule="auto"/>
                                    <w:jc w:val="center"/>
                                  </w:pPr>
                                  <w:r>
                                    <w:rPr>
                                      <w:rFonts w:eastAsia="Times New Roman" w:cs="Times New Roman"/>
                                      <w:b/>
                                      <w:bCs/>
                                      <w:color w:val="000000"/>
                                      <w:sz w:val="16"/>
                                      <w:szCs w:val="16"/>
                                      <w:lang w:val="en-GB" w:eastAsia="en-GB"/>
                                    </w:rPr>
                                    <w:t>Date</w:t>
                                  </w:r>
                                </w:p>
                              </w:tc>
                              <w:tc>
                                <w:tcPr>
                                  <w:tcW w:w="5145" w:type="dxa"/>
                                  <w:tcBorders>
                                    <w:top w:val="double" w:sz="6" w:space="0" w:color="000000"/>
                                    <w:left w:val="single" w:sz="8" w:space="0" w:color="000000"/>
                                    <w:bottom w:val="single" w:sz="8" w:space="0" w:color="000000"/>
                                    <w:right w:val="double" w:sz="6" w:space="0" w:color="000000"/>
                                  </w:tcBorders>
                                  <w:shd w:val="clear" w:color="auto" w:fill="auto"/>
                                  <w:vAlign w:val="center"/>
                                </w:tcPr>
                                <w:p w14:paraId="6E244AE9" w14:textId="77777777" w:rsidR="00774E20" w:rsidRDefault="00774E20">
                                  <w:pPr>
                                    <w:spacing w:after="0" w:line="240" w:lineRule="auto"/>
                                    <w:jc w:val="center"/>
                                  </w:pPr>
                                  <w:r>
                                    <w:rPr>
                                      <w:rFonts w:eastAsia="Times New Roman" w:cs="Times New Roman"/>
                                      <w:b/>
                                      <w:bCs/>
                                      <w:color w:val="000000"/>
                                      <w:sz w:val="16"/>
                                      <w:szCs w:val="16"/>
                                      <w:lang w:val="en-GB" w:eastAsia="en-GB"/>
                                    </w:rPr>
                                    <w:t>Signature for approval</w:t>
                                  </w:r>
                                </w:p>
                              </w:tc>
                            </w:tr>
                            <w:tr w:rsidR="00774E20" w14:paraId="302F650B" w14:textId="77777777" w:rsidTr="00267317">
                              <w:trPr>
                                <w:trHeight w:val="107"/>
                              </w:trPr>
                              <w:tc>
                                <w:tcPr>
                                  <w:tcW w:w="1951" w:type="dxa"/>
                                  <w:tcBorders>
                                    <w:top w:val="single" w:sz="8" w:space="0" w:color="000000"/>
                                    <w:left w:val="double" w:sz="6" w:space="0" w:color="000000"/>
                                    <w:bottom w:val="single" w:sz="8" w:space="0" w:color="000000"/>
                                  </w:tcBorders>
                                  <w:shd w:val="clear" w:color="auto" w:fill="auto"/>
                                  <w:vAlign w:val="center"/>
                                </w:tcPr>
                                <w:p w14:paraId="0FA5DE4B" w14:textId="77777777" w:rsidR="00774E20" w:rsidRDefault="00774E20" w:rsidP="00267317">
                                  <w:pPr>
                                    <w:spacing w:after="0" w:line="240" w:lineRule="auto"/>
                                    <w:jc w:val="center"/>
                                    <w:rPr>
                                      <w:rFonts w:eastAsia="Times New Roman" w:cs="Times New Roman"/>
                                      <w:color w:val="000000"/>
                                      <w:sz w:val="16"/>
                                      <w:szCs w:val="16"/>
                                      <w:lang w:val="en-GB" w:eastAsia="en-GB"/>
                                    </w:rPr>
                                  </w:pPr>
                                  <w:r>
                                    <w:rPr>
                                      <w:rFonts w:eastAsia="Times New Roman" w:cs="Times New Roman"/>
                                      <w:color w:val="000000"/>
                                      <w:sz w:val="16"/>
                                      <w:szCs w:val="16"/>
                                      <w:lang w:val="en-GB" w:eastAsia="en-GB"/>
                                    </w:rPr>
                                    <w:t>Student</w:t>
                                  </w:r>
                                  <w:r>
                                    <w:rPr>
                                      <w:rFonts w:eastAsia="Times New Roman" w:cs="Times New Roman"/>
                                      <w:color w:val="000000"/>
                                      <w:sz w:val="16"/>
                                      <w:szCs w:val="16"/>
                                      <w:lang w:val="en-GB" w:eastAsia="en-GB"/>
                                    </w:rPr>
                                    <w:br/>
                                  </w:r>
                                </w:p>
                              </w:tc>
                              <w:tc>
                                <w:tcPr>
                                  <w:tcW w:w="1976" w:type="dxa"/>
                                  <w:tcBorders>
                                    <w:top w:val="single" w:sz="8" w:space="0" w:color="000000"/>
                                    <w:left w:val="single" w:sz="8" w:space="0" w:color="000000"/>
                                    <w:bottom w:val="single" w:sz="8" w:space="0" w:color="000000"/>
                                  </w:tcBorders>
                                  <w:shd w:val="clear" w:color="auto" w:fill="auto"/>
                                  <w:vAlign w:val="center"/>
                                </w:tcPr>
                                <w:p w14:paraId="694DA914"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1418" w:type="dxa"/>
                                  <w:tcBorders>
                                    <w:top w:val="single" w:sz="8" w:space="0" w:color="000000"/>
                                    <w:left w:val="single" w:sz="8" w:space="0" w:color="000000"/>
                                    <w:bottom w:val="single" w:sz="8" w:space="0" w:color="000000"/>
                                  </w:tcBorders>
                                  <w:shd w:val="clear" w:color="auto" w:fill="auto"/>
                                  <w:vAlign w:val="center"/>
                                </w:tcPr>
                                <w:p w14:paraId="635C54B2"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5145" w:type="dxa"/>
                                  <w:tcBorders>
                                    <w:top w:val="single" w:sz="8" w:space="0" w:color="000000"/>
                                    <w:left w:val="single" w:sz="8" w:space="0" w:color="000000"/>
                                    <w:bottom w:val="single" w:sz="8" w:space="0" w:color="000000"/>
                                    <w:right w:val="double" w:sz="6" w:space="0" w:color="000000"/>
                                  </w:tcBorders>
                                  <w:shd w:val="clear" w:color="auto" w:fill="auto"/>
                                  <w:vAlign w:val="center"/>
                                </w:tcPr>
                                <w:p w14:paraId="682A0C86" w14:textId="77777777" w:rsidR="00774E20" w:rsidRDefault="00774E20">
                                  <w:pPr>
                                    <w:snapToGrid w:val="0"/>
                                    <w:spacing w:after="0" w:line="240" w:lineRule="auto"/>
                                    <w:jc w:val="center"/>
                                    <w:rPr>
                                      <w:rFonts w:eastAsia="Times New Roman" w:cs="Times New Roman"/>
                                      <w:b/>
                                      <w:bCs/>
                                      <w:color w:val="000000"/>
                                      <w:sz w:val="16"/>
                                      <w:szCs w:val="16"/>
                                      <w:lang w:val="en-GB" w:eastAsia="en-GB"/>
                                    </w:rPr>
                                  </w:pPr>
                                </w:p>
                              </w:tc>
                            </w:tr>
                            <w:tr w:rsidR="00774E20" w:rsidRPr="008A0887" w14:paraId="3CAC2317" w14:textId="77777777" w:rsidTr="00267317">
                              <w:trPr>
                                <w:trHeight w:val="157"/>
                              </w:trPr>
                              <w:tc>
                                <w:tcPr>
                                  <w:tcW w:w="1951" w:type="dxa"/>
                                  <w:tcBorders>
                                    <w:top w:val="single" w:sz="8" w:space="0" w:color="000000"/>
                                    <w:left w:val="double" w:sz="6" w:space="0" w:color="000000"/>
                                    <w:bottom w:val="single" w:sz="8" w:space="0" w:color="000000"/>
                                  </w:tcBorders>
                                  <w:shd w:val="clear" w:color="auto" w:fill="auto"/>
                                  <w:vAlign w:val="center"/>
                                </w:tcPr>
                                <w:p w14:paraId="25443435" w14:textId="77777777" w:rsidR="00774E20" w:rsidRPr="00122612" w:rsidRDefault="00774E20">
                                  <w:pPr>
                                    <w:spacing w:after="0" w:line="240" w:lineRule="auto"/>
                                    <w:jc w:val="center"/>
                                    <w:rPr>
                                      <w:lang w:val="en-US"/>
                                    </w:rPr>
                                  </w:pPr>
                                  <w:r>
                                    <w:rPr>
                                      <w:rFonts w:eastAsia="Times New Roman" w:cs="Times New Roman"/>
                                      <w:color w:val="000000"/>
                                      <w:sz w:val="16"/>
                                      <w:szCs w:val="16"/>
                                      <w:lang w:val="en-GB" w:eastAsia="en-GB"/>
                                    </w:rPr>
                                    <w:t>Responsible person at the</w:t>
                                  </w:r>
                                  <w:r>
                                    <w:rPr>
                                      <w:rFonts w:eastAsia="Times New Roman" w:cs="Times New Roman"/>
                                      <w:b/>
                                      <w:color w:val="000000"/>
                                      <w:sz w:val="16"/>
                                      <w:szCs w:val="16"/>
                                      <w:lang w:val="en-GB" w:eastAsia="en-GB"/>
                                    </w:rPr>
                                    <w:t xml:space="preserve"> </w:t>
                                  </w:r>
                                  <w:r>
                                    <w:rPr>
                                      <w:rFonts w:eastAsia="Times New Roman" w:cs="Times New Roman"/>
                                      <w:color w:val="000000"/>
                                      <w:sz w:val="16"/>
                                      <w:szCs w:val="16"/>
                                      <w:lang w:val="en-GB" w:eastAsia="en-GB"/>
                                    </w:rPr>
                                    <w:t>Sending Institution</w:t>
                                  </w:r>
                                </w:p>
                              </w:tc>
                              <w:tc>
                                <w:tcPr>
                                  <w:tcW w:w="1976" w:type="dxa"/>
                                  <w:tcBorders>
                                    <w:left w:val="single" w:sz="8" w:space="0" w:color="000000"/>
                                    <w:bottom w:val="single" w:sz="8" w:space="0" w:color="000000"/>
                                  </w:tcBorders>
                                  <w:shd w:val="clear" w:color="auto" w:fill="auto"/>
                                  <w:vAlign w:val="center"/>
                                </w:tcPr>
                                <w:p w14:paraId="4493AD98"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1418" w:type="dxa"/>
                                  <w:tcBorders>
                                    <w:left w:val="single" w:sz="8" w:space="0" w:color="000000"/>
                                    <w:bottom w:val="single" w:sz="8" w:space="0" w:color="000000"/>
                                  </w:tcBorders>
                                  <w:shd w:val="clear" w:color="auto" w:fill="auto"/>
                                  <w:vAlign w:val="center"/>
                                </w:tcPr>
                                <w:p w14:paraId="70777FF9"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5145" w:type="dxa"/>
                                  <w:tcBorders>
                                    <w:top w:val="single" w:sz="8" w:space="0" w:color="000000"/>
                                    <w:left w:val="single" w:sz="8" w:space="0" w:color="000000"/>
                                    <w:bottom w:val="single" w:sz="8" w:space="0" w:color="000000"/>
                                    <w:right w:val="double" w:sz="6" w:space="0" w:color="000000"/>
                                  </w:tcBorders>
                                  <w:shd w:val="clear" w:color="auto" w:fill="auto"/>
                                  <w:vAlign w:val="center"/>
                                </w:tcPr>
                                <w:p w14:paraId="337578E8" w14:textId="77777777" w:rsidR="00774E20" w:rsidRDefault="00774E20">
                                  <w:pPr>
                                    <w:snapToGrid w:val="0"/>
                                    <w:spacing w:after="0" w:line="240" w:lineRule="auto"/>
                                    <w:jc w:val="center"/>
                                    <w:rPr>
                                      <w:rFonts w:eastAsia="Times New Roman" w:cs="Times New Roman"/>
                                      <w:b/>
                                      <w:bCs/>
                                      <w:color w:val="000000"/>
                                      <w:sz w:val="16"/>
                                      <w:szCs w:val="16"/>
                                      <w:lang w:val="en-GB" w:eastAsia="en-GB"/>
                                    </w:rPr>
                                  </w:pPr>
                                </w:p>
                              </w:tc>
                            </w:tr>
                            <w:tr w:rsidR="00774E20" w:rsidRPr="008A0887" w14:paraId="53247178" w14:textId="77777777" w:rsidTr="00267317">
                              <w:trPr>
                                <w:trHeight w:val="202"/>
                              </w:trPr>
                              <w:tc>
                                <w:tcPr>
                                  <w:tcW w:w="1951" w:type="dxa"/>
                                  <w:tcBorders>
                                    <w:top w:val="single" w:sz="8" w:space="0" w:color="000000"/>
                                    <w:left w:val="double" w:sz="6" w:space="0" w:color="000000"/>
                                    <w:bottom w:val="double" w:sz="6" w:space="0" w:color="000000"/>
                                  </w:tcBorders>
                                  <w:shd w:val="clear" w:color="auto" w:fill="auto"/>
                                  <w:vAlign w:val="center"/>
                                </w:tcPr>
                                <w:p w14:paraId="32CAF5C9" w14:textId="77777777" w:rsidR="00774E20" w:rsidRPr="00122612" w:rsidRDefault="00774E20">
                                  <w:pPr>
                                    <w:spacing w:after="0" w:line="240" w:lineRule="auto"/>
                                    <w:jc w:val="center"/>
                                    <w:rPr>
                                      <w:lang w:val="en-US"/>
                                    </w:rPr>
                                  </w:pPr>
                                  <w:r>
                                    <w:rPr>
                                      <w:rFonts w:eastAsia="Times New Roman" w:cs="Times New Roman"/>
                                      <w:color w:val="000000"/>
                                      <w:sz w:val="16"/>
                                      <w:szCs w:val="16"/>
                                      <w:lang w:val="en-GB" w:eastAsia="en-GB"/>
                                    </w:rPr>
                                    <w:t>Responsible person at the</w:t>
                                  </w:r>
                                  <w:r>
                                    <w:rPr>
                                      <w:rFonts w:eastAsia="Times New Roman" w:cs="Times New Roman"/>
                                      <w:b/>
                                      <w:color w:val="000000"/>
                                      <w:sz w:val="16"/>
                                      <w:szCs w:val="16"/>
                                      <w:lang w:val="en-GB" w:eastAsia="en-GB"/>
                                    </w:rPr>
                                    <w:t xml:space="preserve"> </w:t>
                                  </w:r>
                                  <w:r>
                                    <w:rPr>
                                      <w:rFonts w:eastAsia="Times New Roman" w:cs="Times New Roman"/>
                                      <w:color w:val="000000"/>
                                      <w:sz w:val="16"/>
                                      <w:szCs w:val="16"/>
                                      <w:lang w:val="en-GB" w:eastAsia="en-GB"/>
                                    </w:rPr>
                                    <w:t>Receiving Institution</w:t>
                                  </w:r>
                                </w:p>
                              </w:tc>
                              <w:tc>
                                <w:tcPr>
                                  <w:tcW w:w="1976" w:type="dxa"/>
                                  <w:tcBorders>
                                    <w:left w:val="single" w:sz="8" w:space="0" w:color="000000"/>
                                    <w:bottom w:val="double" w:sz="6" w:space="0" w:color="000000"/>
                                  </w:tcBorders>
                                  <w:shd w:val="clear" w:color="auto" w:fill="auto"/>
                                  <w:vAlign w:val="center"/>
                                </w:tcPr>
                                <w:p w14:paraId="2F43DDFD"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1418" w:type="dxa"/>
                                  <w:tcBorders>
                                    <w:left w:val="single" w:sz="8" w:space="0" w:color="000000"/>
                                    <w:bottom w:val="double" w:sz="6" w:space="0" w:color="000000"/>
                                  </w:tcBorders>
                                  <w:shd w:val="clear" w:color="auto" w:fill="auto"/>
                                  <w:vAlign w:val="center"/>
                                </w:tcPr>
                                <w:p w14:paraId="59A7EEB4" w14:textId="77777777" w:rsidR="00774E20" w:rsidRDefault="00774E20" w:rsidP="00267317">
                                  <w:pPr>
                                    <w:snapToGrid w:val="0"/>
                                    <w:spacing w:after="0" w:line="240" w:lineRule="auto"/>
                                    <w:rPr>
                                      <w:rFonts w:eastAsia="Times New Roman" w:cs="Times New Roman"/>
                                      <w:color w:val="000000"/>
                                      <w:sz w:val="16"/>
                                      <w:szCs w:val="16"/>
                                      <w:lang w:val="en-GB" w:eastAsia="en-GB"/>
                                    </w:rPr>
                                  </w:pPr>
                                </w:p>
                              </w:tc>
                              <w:tc>
                                <w:tcPr>
                                  <w:tcW w:w="5145" w:type="dxa"/>
                                  <w:tcBorders>
                                    <w:top w:val="single" w:sz="8" w:space="0" w:color="000000"/>
                                    <w:left w:val="single" w:sz="8" w:space="0" w:color="000000"/>
                                    <w:bottom w:val="double" w:sz="6" w:space="0" w:color="000000"/>
                                    <w:right w:val="double" w:sz="6" w:space="0" w:color="000000"/>
                                  </w:tcBorders>
                                  <w:shd w:val="clear" w:color="auto" w:fill="auto"/>
                                  <w:vAlign w:val="center"/>
                                </w:tcPr>
                                <w:p w14:paraId="1A7D4749" w14:textId="77777777" w:rsidR="00774E20" w:rsidRDefault="00774E20">
                                  <w:pPr>
                                    <w:snapToGrid w:val="0"/>
                                    <w:spacing w:after="0" w:line="240" w:lineRule="auto"/>
                                    <w:jc w:val="center"/>
                                    <w:rPr>
                                      <w:rFonts w:eastAsia="Times New Roman" w:cs="Times New Roman"/>
                                      <w:b/>
                                      <w:bCs/>
                                      <w:color w:val="000000"/>
                                      <w:sz w:val="16"/>
                                      <w:szCs w:val="16"/>
                                      <w:lang w:val="en-GB" w:eastAsia="en-GB"/>
                                    </w:rPr>
                                  </w:pPr>
                                </w:p>
                              </w:tc>
                            </w:tr>
                          </w:tbl>
                          <w:p w14:paraId="3821DA0B" w14:textId="77777777" w:rsidR="00774E20" w:rsidRPr="00122612" w:rsidRDefault="00774E20" w:rsidP="00774E20">
                            <w:pPr>
                              <w:rPr>
                                <w:lang w:val="en-US"/>
                              </w:rPr>
                            </w:pPr>
                            <w:r w:rsidRPr="00122612">
                              <w:rPr>
                                <w:lang w:val="en-US"/>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FFC2D5" id="_x0000_t202" coordsize="21600,21600" o:spt="202" path="m,l,21600r21600,l21600,xe">
                <v:stroke joinstyle="miter"/>
                <v:path gradientshapeok="t" o:connecttype="rect"/>
              </v:shapetype>
              <v:shape id="Text Box 2" o:spid="_x0000_s1026" type="#_x0000_t202" style="position:absolute;margin-left:0;margin-top:17.9pt;width:523.5pt;height:83.5pt;z-index:251657728;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" stroked="f">
                <v:fill opacity="0"/>
                <v:textbox inset="0,0,0,0">
                  <w:txbxContent>
                    <w:tbl>
                      <w:tblPr>
                        <w:tblW w:w="10490" w:type="dxa"/>
                        <w:tblInd w:w="108" w:type="dxa"/>
                        <w:tblLayout w:type="fixed"/>
                        <w:tblLook w:val="0000" w:firstRow="0" w:lastRow="0" w:firstColumn="0" w:lastColumn="0" w:noHBand="0" w:noVBand="0"/>
                      </w:tblPr>
                      <w:tblGrid>
                        <w:gridCol w:w="1951"/>
                        <w:gridCol w:w="1976"/>
                        <w:gridCol w:w="1418"/>
                        <w:gridCol w:w="5145"/>
                      </w:tblGrid>
                      <w:tr w:rsidR="00774E20" w14:paraId="015AB386" w14:textId="77777777" w:rsidTr="00267317">
                        <w:trPr>
                          <w:trHeight w:val="178"/>
                        </w:trPr>
                        <w:tc>
                          <w:tcPr>
                            <w:tcW w:w="1951" w:type="dxa"/>
                            <w:tcBorders>
                              <w:top w:val="double" w:sz="6" w:space="0" w:color="000000"/>
                              <w:left w:val="double" w:sz="6" w:space="0" w:color="000000"/>
                              <w:bottom w:val="single" w:sz="8" w:space="0" w:color="000000"/>
                            </w:tcBorders>
                            <w:shd w:val="clear" w:color="auto" w:fill="auto"/>
                            <w:vAlign w:val="center"/>
                          </w:tcPr>
                          <w:p w14:paraId="32593E68" w14:textId="77777777" w:rsidR="00774E20" w:rsidRDefault="00774E20">
                            <w:pPr>
                              <w:snapToGrid w:val="0"/>
                              <w:spacing w:after="0" w:line="240" w:lineRule="auto"/>
                              <w:jc w:val="center"/>
                              <w:rPr>
                                <w:rFonts w:eastAsia="Times New Roman" w:cs="Times New Roman"/>
                                <w:b/>
                                <w:bCs/>
                                <w:color w:val="000000"/>
                                <w:sz w:val="16"/>
                                <w:szCs w:val="16"/>
                                <w:lang w:val="en-GB" w:eastAsia="en-GB"/>
                              </w:rPr>
                            </w:pPr>
                          </w:p>
                        </w:tc>
                        <w:tc>
                          <w:tcPr>
                            <w:tcW w:w="1976" w:type="dxa"/>
                            <w:tcBorders>
                              <w:top w:val="double" w:sz="6" w:space="0" w:color="000000"/>
                              <w:left w:val="single" w:sz="8" w:space="0" w:color="000000"/>
                              <w:bottom w:val="single" w:sz="8" w:space="0" w:color="000000"/>
                            </w:tcBorders>
                            <w:shd w:val="clear" w:color="auto" w:fill="auto"/>
                            <w:vAlign w:val="center"/>
                          </w:tcPr>
                          <w:p w14:paraId="24BBEB35" w14:textId="77777777" w:rsidR="00774E20" w:rsidRDefault="00774E20">
                            <w:pPr>
                              <w:spacing w:after="0" w:line="240" w:lineRule="auto"/>
                              <w:jc w:val="center"/>
                            </w:pPr>
                            <w:r>
                              <w:rPr>
                                <w:rFonts w:eastAsia="Times New Roman" w:cs="Times New Roman"/>
                                <w:b/>
                                <w:bCs/>
                                <w:color w:val="000000"/>
                                <w:sz w:val="16"/>
                                <w:szCs w:val="16"/>
                                <w:lang w:val="en-GB" w:eastAsia="en-GB"/>
                              </w:rPr>
                              <w:t>Name</w:t>
                            </w:r>
                          </w:p>
                        </w:tc>
                        <w:tc>
                          <w:tcPr>
                            <w:tcW w:w="1418" w:type="dxa"/>
                            <w:tcBorders>
                              <w:top w:val="double" w:sz="6" w:space="0" w:color="000000"/>
                              <w:left w:val="single" w:sz="8" w:space="0" w:color="000000"/>
                              <w:bottom w:val="single" w:sz="8" w:space="0" w:color="000000"/>
                            </w:tcBorders>
                            <w:shd w:val="clear" w:color="auto" w:fill="auto"/>
                            <w:vAlign w:val="center"/>
                          </w:tcPr>
                          <w:p w14:paraId="583B1869" w14:textId="77777777" w:rsidR="00774E20" w:rsidRDefault="00774E20">
                            <w:pPr>
                              <w:spacing w:after="0" w:line="240" w:lineRule="auto"/>
                              <w:jc w:val="center"/>
                            </w:pPr>
                            <w:r>
                              <w:rPr>
                                <w:rFonts w:eastAsia="Times New Roman" w:cs="Times New Roman"/>
                                <w:b/>
                                <w:bCs/>
                                <w:color w:val="000000"/>
                                <w:sz w:val="16"/>
                                <w:szCs w:val="16"/>
                                <w:lang w:val="en-GB" w:eastAsia="en-GB"/>
                              </w:rPr>
                              <w:t>Date</w:t>
                            </w:r>
                          </w:p>
                        </w:tc>
                        <w:tc>
                          <w:tcPr>
                            <w:tcW w:w="5145" w:type="dxa"/>
                            <w:tcBorders>
                              <w:top w:val="double" w:sz="6" w:space="0" w:color="000000"/>
                              <w:left w:val="single" w:sz="8" w:space="0" w:color="000000"/>
                              <w:bottom w:val="single" w:sz="8" w:space="0" w:color="000000"/>
                              <w:right w:val="double" w:sz="6" w:space="0" w:color="000000"/>
                            </w:tcBorders>
                            <w:shd w:val="clear" w:color="auto" w:fill="auto"/>
                            <w:vAlign w:val="center"/>
                          </w:tcPr>
                          <w:p w14:paraId="6E244AE9" w14:textId="77777777" w:rsidR="00774E20" w:rsidRDefault="00774E20">
                            <w:pPr>
                              <w:spacing w:after="0" w:line="240" w:lineRule="auto"/>
                              <w:jc w:val="center"/>
                            </w:pPr>
                            <w:r>
                              <w:rPr>
                                <w:rFonts w:eastAsia="Times New Roman" w:cs="Times New Roman"/>
                                <w:b/>
                                <w:bCs/>
                                <w:color w:val="000000"/>
                                <w:sz w:val="16"/>
                                <w:szCs w:val="16"/>
                                <w:lang w:val="en-GB" w:eastAsia="en-GB"/>
                              </w:rPr>
                              <w:t>Signature for approval</w:t>
                            </w:r>
                          </w:p>
                        </w:tc>
                      </w:tr>
                      <w:tr w:rsidR="00774E20" w14:paraId="302F650B" w14:textId="77777777" w:rsidTr="00267317">
                        <w:trPr>
                          <w:trHeight w:val="107"/>
                        </w:trPr>
                        <w:tc>
                          <w:tcPr>
                            <w:tcW w:w="1951" w:type="dxa"/>
                            <w:tcBorders>
                              <w:top w:val="single" w:sz="8" w:space="0" w:color="000000"/>
                              <w:left w:val="double" w:sz="6" w:space="0" w:color="000000"/>
                              <w:bottom w:val="single" w:sz="8" w:space="0" w:color="000000"/>
                            </w:tcBorders>
                            <w:shd w:val="clear" w:color="auto" w:fill="auto"/>
                            <w:vAlign w:val="center"/>
                          </w:tcPr>
                          <w:p w14:paraId="0FA5DE4B" w14:textId="77777777" w:rsidR="00774E20" w:rsidRDefault="00774E20" w:rsidP="00267317">
                            <w:pPr>
                              <w:spacing w:after="0" w:line="240" w:lineRule="auto"/>
                              <w:jc w:val="center"/>
                              <w:rPr>
                                <w:rFonts w:eastAsia="Times New Roman" w:cs="Times New Roman"/>
                                <w:color w:val="000000"/>
                                <w:sz w:val="16"/>
                                <w:szCs w:val="16"/>
                                <w:lang w:val="en-GB" w:eastAsia="en-GB"/>
                              </w:rPr>
                            </w:pPr>
                            <w:r>
                              <w:rPr>
                                <w:rFonts w:eastAsia="Times New Roman" w:cs="Times New Roman"/>
                                <w:color w:val="000000"/>
                                <w:sz w:val="16"/>
                                <w:szCs w:val="16"/>
                                <w:lang w:val="en-GB" w:eastAsia="en-GB"/>
                              </w:rPr>
                              <w:t>Student</w:t>
                            </w:r>
                            <w:r>
                              <w:rPr>
                                <w:rFonts w:eastAsia="Times New Roman" w:cs="Times New Roman"/>
                                <w:color w:val="000000"/>
                                <w:sz w:val="16"/>
                                <w:szCs w:val="16"/>
                                <w:lang w:val="en-GB" w:eastAsia="en-GB"/>
                              </w:rPr>
                              <w:br/>
                            </w:r>
                          </w:p>
                        </w:tc>
                        <w:tc>
                          <w:tcPr>
                            <w:tcW w:w="1976" w:type="dxa"/>
                            <w:tcBorders>
                              <w:top w:val="single" w:sz="8" w:space="0" w:color="000000"/>
                              <w:left w:val="single" w:sz="8" w:space="0" w:color="000000"/>
                              <w:bottom w:val="single" w:sz="8" w:space="0" w:color="000000"/>
                            </w:tcBorders>
                            <w:shd w:val="clear" w:color="auto" w:fill="auto"/>
                            <w:vAlign w:val="center"/>
                          </w:tcPr>
                          <w:p w14:paraId="694DA914"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1418" w:type="dxa"/>
                            <w:tcBorders>
                              <w:top w:val="single" w:sz="8" w:space="0" w:color="000000"/>
                              <w:left w:val="single" w:sz="8" w:space="0" w:color="000000"/>
                              <w:bottom w:val="single" w:sz="8" w:space="0" w:color="000000"/>
                            </w:tcBorders>
                            <w:shd w:val="clear" w:color="auto" w:fill="auto"/>
                            <w:vAlign w:val="center"/>
                          </w:tcPr>
                          <w:p w14:paraId="635C54B2"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5145" w:type="dxa"/>
                            <w:tcBorders>
                              <w:top w:val="single" w:sz="8" w:space="0" w:color="000000"/>
                              <w:left w:val="single" w:sz="8" w:space="0" w:color="000000"/>
                              <w:bottom w:val="single" w:sz="8" w:space="0" w:color="000000"/>
                              <w:right w:val="double" w:sz="6" w:space="0" w:color="000000"/>
                            </w:tcBorders>
                            <w:shd w:val="clear" w:color="auto" w:fill="auto"/>
                            <w:vAlign w:val="center"/>
                          </w:tcPr>
                          <w:p w14:paraId="682A0C86" w14:textId="77777777" w:rsidR="00774E20" w:rsidRDefault="00774E20">
                            <w:pPr>
                              <w:snapToGrid w:val="0"/>
                              <w:spacing w:after="0" w:line="240" w:lineRule="auto"/>
                              <w:jc w:val="center"/>
                              <w:rPr>
                                <w:rFonts w:eastAsia="Times New Roman" w:cs="Times New Roman"/>
                                <w:b/>
                                <w:bCs/>
                                <w:color w:val="000000"/>
                                <w:sz w:val="16"/>
                                <w:szCs w:val="16"/>
                                <w:lang w:val="en-GB" w:eastAsia="en-GB"/>
                              </w:rPr>
                            </w:pPr>
                          </w:p>
                        </w:tc>
                      </w:tr>
                      <w:tr w:rsidR="00774E20" w:rsidRPr="008A0887" w14:paraId="3CAC2317" w14:textId="77777777" w:rsidTr="00267317">
                        <w:trPr>
                          <w:trHeight w:val="157"/>
                        </w:trPr>
                        <w:tc>
                          <w:tcPr>
                            <w:tcW w:w="1951" w:type="dxa"/>
                            <w:tcBorders>
                              <w:top w:val="single" w:sz="8" w:space="0" w:color="000000"/>
                              <w:left w:val="double" w:sz="6" w:space="0" w:color="000000"/>
                              <w:bottom w:val="single" w:sz="8" w:space="0" w:color="000000"/>
                            </w:tcBorders>
                            <w:shd w:val="clear" w:color="auto" w:fill="auto"/>
                            <w:vAlign w:val="center"/>
                          </w:tcPr>
                          <w:p w14:paraId="25443435" w14:textId="77777777" w:rsidR="00774E20" w:rsidRPr="00122612" w:rsidRDefault="00774E20">
                            <w:pPr>
                              <w:spacing w:after="0" w:line="240" w:lineRule="auto"/>
                              <w:jc w:val="center"/>
                              <w:rPr>
                                <w:lang w:val="en-US"/>
                              </w:rPr>
                            </w:pPr>
                            <w:r>
                              <w:rPr>
                                <w:rFonts w:eastAsia="Times New Roman" w:cs="Times New Roman"/>
                                <w:color w:val="000000"/>
                                <w:sz w:val="16"/>
                                <w:szCs w:val="16"/>
                                <w:lang w:val="en-GB" w:eastAsia="en-GB"/>
                              </w:rPr>
                              <w:t>Responsible person at the</w:t>
                            </w:r>
                            <w:r>
                              <w:rPr>
                                <w:rFonts w:eastAsia="Times New Roman" w:cs="Times New Roman"/>
                                <w:b/>
                                <w:color w:val="000000"/>
                                <w:sz w:val="16"/>
                                <w:szCs w:val="16"/>
                                <w:lang w:val="en-GB" w:eastAsia="en-GB"/>
                              </w:rPr>
                              <w:t xml:space="preserve"> </w:t>
                            </w:r>
                            <w:r>
                              <w:rPr>
                                <w:rFonts w:eastAsia="Times New Roman" w:cs="Times New Roman"/>
                                <w:color w:val="000000"/>
                                <w:sz w:val="16"/>
                                <w:szCs w:val="16"/>
                                <w:lang w:val="en-GB" w:eastAsia="en-GB"/>
                              </w:rPr>
                              <w:t>Sending Institution</w:t>
                            </w:r>
                          </w:p>
                        </w:tc>
                        <w:tc>
                          <w:tcPr>
                            <w:tcW w:w="1976" w:type="dxa"/>
                            <w:tcBorders>
                              <w:left w:val="single" w:sz="8" w:space="0" w:color="000000"/>
                              <w:bottom w:val="single" w:sz="8" w:space="0" w:color="000000"/>
                            </w:tcBorders>
                            <w:shd w:val="clear" w:color="auto" w:fill="auto"/>
                            <w:vAlign w:val="center"/>
                          </w:tcPr>
                          <w:p w14:paraId="4493AD98"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1418" w:type="dxa"/>
                            <w:tcBorders>
                              <w:left w:val="single" w:sz="8" w:space="0" w:color="000000"/>
                              <w:bottom w:val="single" w:sz="8" w:space="0" w:color="000000"/>
                            </w:tcBorders>
                            <w:shd w:val="clear" w:color="auto" w:fill="auto"/>
                            <w:vAlign w:val="center"/>
                          </w:tcPr>
                          <w:p w14:paraId="70777FF9"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5145" w:type="dxa"/>
                            <w:tcBorders>
                              <w:top w:val="single" w:sz="8" w:space="0" w:color="000000"/>
                              <w:left w:val="single" w:sz="8" w:space="0" w:color="000000"/>
                              <w:bottom w:val="single" w:sz="8" w:space="0" w:color="000000"/>
                              <w:right w:val="double" w:sz="6" w:space="0" w:color="000000"/>
                            </w:tcBorders>
                            <w:shd w:val="clear" w:color="auto" w:fill="auto"/>
                            <w:vAlign w:val="center"/>
                          </w:tcPr>
                          <w:p w14:paraId="337578E8" w14:textId="77777777" w:rsidR="00774E20" w:rsidRDefault="00774E20">
                            <w:pPr>
                              <w:snapToGrid w:val="0"/>
                              <w:spacing w:after="0" w:line="240" w:lineRule="auto"/>
                              <w:jc w:val="center"/>
                              <w:rPr>
                                <w:rFonts w:eastAsia="Times New Roman" w:cs="Times New Roman"/>
                                <w:b/>
                                <w:bCs/>
                                <w:color w:val="000000"/>
                                <w:sz w:val="16"/>
                                <w:szCs w:val="16"/>
                                <w:lang w:val="en-GB" w:eastAsia="en-GB"/>
                              </w:rPr>
                            </w:pPr>
                          </w:p>
                        </w:tc>
                      </w:tr>
                      <w:tr w:rsidR="00774E20" w:rsidRPr="008A0887" w14:paraId="53247178" w14:textId="77777777" w:rsidTr="00267317">
                        <w:trPr>
                          <w:trHeight w:val="202"/>
                        </w:trPr>
                        <w:tc>
                          <w:tcPr>
                            <w:tcW w:w="1951" w:type="dxa"/>
                            <w:tcBorders>
                              <w:top w:val="single" w:sz="8" w:space="0" w:color="000000"/>
                              <w:left w:val="double" w:sz="6" w:space="0" w:color="000000"/>
                              <w:bottom w:val="double" w:sz="6" w:space="0" w:color="000000"/>
                            </w:tcBorders>
                            <w:shd w:val="clear" w:color="auto" w:fill="auto"/>
                            <w:vAlign w:val="center"/>
                          </w:tcPr>
                          <w:p w14:paraId="32CAF5C9" w14:textId="77777777" w:rsidR="00774E20" w:rsidRPr="00122612" w:rsidRDefault="00774E20">
                            <w:pPr>
                              <w:spacing w:after="0" w:line="240" w:lineRule="auto"/>
                              <w:jc w:val="center"/>
                              <w:rPr>
                                <w:lang w:val="en-US"/>
                              </w:rPr>
                            </w:pPr>
                            <w:r>
                              <w:rPr>
                                <w:rFonts w:eastAsia="Times New Roman" w:cs="Times New Roman"/>
                                <w:color w:val="000000"/>
                                <w:sz w:val="16"/>
                                <w:szCs w:val="16"/>
                                <w:lang w:val="en-GB" w:eastAsia="en-GB"/>
                              </w:rPr>
                              <w:t>Responsible person at the</w:t>
                            </w:r>
                            <w:r>
                              <w:rPr>
                                <w:rFonts w:eastAsia="Times New Roman" w:cs="Times New Roman"/>
                                <w:b/>
                                <w:color w:val="000000"/>
                                <w:sz w:val="16"/>
                                <w:szCs w:val="16"/>
                                <w:lang w:val="en-GB" w:eastAsia="en-GB"/>
                              </w:rPr>
                              <w:t xml:space="preserve"> </w:t>
                            </w:r>
                            <w:r>
                              <w:rPr>
                                <w:rFonts w:eastAsia="Times New Roman" w:cs="Times New Roman"/>
                                <w:color w:val="000000"/>
                                <w:sz w:val="16"/>
                                <w:szCs w:val="16"/>
                                <w:lang w:val="en-GB" w:eastAsia="en-GB"/>
                              </w:rPr>
                              <w:t>Receiving Institution</w:t>
                            </w:r>
                          </w:p>
                        </w:tc>
                        <w:tc>
                          <w:tcPr>
                            <w:tcW w:w="1976" w:type="dxa"/>
                            <w:tcBorders>
                              <w:left w:val="single" w:sz="8" w:space="0" w:color="000000"/>
                              <w:bottom w:val="double" w:sz="6" w:space="0" w:color="000000"/>
                            </w:tcBorders>
                            <w:shd w:val="clear" w:color="auto" w:fill="auto"/>
                            <w:vAlign w:val="center"/>
                          </w:tcPr>
                          <w:p w14:paraId="2F43DDFD" w14:textId="77777777" w:rsidR="00774E20" w:rsidRDefault="00774E20">
                            <w:pPr>
                              <w:snapToGrid w:val="0"/>
                              <w:spacing w:after="0" w:line="240" w:lineRule="auto"/>
                              <w:jc w:val="center"/>
                              <w:rPr>
                                <w:rFonts w:eastAsia="Times New Roman" w:cs="Times New Roman"/>
                                <w:color w:val="000000"/>
                                <w:sz w:val="16"/>
                                <w:szCs w:val="16"/>
                                <w:lang w:val="en-GB" w:eastAsia="en-GB"/>
                              </w:rPr>
                            </w:pPr>
                          </w:p>
                        </w:tc>
                        <w:tc>
                          <w:tcPr>
                            <w:tcW w:w="1418" w:type="dxa"/>
                            <w:tcBorders>
                              <w:left w:val="single" w:sz="8" w:space="0" w:color="000000"/>
                              <w:bottom w:val="double" w:sz="6" w:space="0" w:color="000000"/>
                            </w:tcBorders>
                            <w:shd w:val="clear" w:color="auto" w:fill="auto"/>
                            <w:vAlign w:val="center"/>
                          </w:tcPr>
                          <w:p w14:paraId="59A7EEB4" w14:textId="77777777" w:rsidR="00774E20" w:rsidRDefault="00774E20" w:rsidP="00267317">
                            <w:pPr>
                              <w:snapToGrid w:val="0"/>
                              <w:spacing w:after="0" w:line="240" w:lineRule="auto"/>
                              <w:rPr>
                                <w:rFonts w:eastAsia="Times New Roman" w:cs="Times New Roman"/>
                                <w:color w:val="000000"/>
                                <w:sz w:val="16"/>
                                <w:szCs w:val="16"/>
                                <w:lang w:val="en-GB" w:eastAsia="en-GB"/>
                              </w:rPr>
                            </w:pPr>
                          </w:p>
                        </w:tc>
                        <w:tc>
                          <w:tcPr>
                            <w:tcW w:w="5145" w:type="dxa"/>
                            <w:tcBorders>
                              <w:top w:val="single" w:sz="8" w:space="0" w:color="000000"/>
                              <w:left w:val="single" w:sz="8" w:space="0" w:color="000000"/>
                              <w:bottom w:val="double" w:sz="6" w:space="0" w:color="000000"/>
                              <w:right w:val="double" w:sz="6" w:space="0" w:color="000000"/>
                            </w:tcBorders>
                            <w:shd w:val="clear" w:color="auto" w:fill="auto"/>
                            <w:vAlign w:val="center"/>
                          </w:tcPr>
                          <w:p w14:paraId="1A7D4749" w14:textId="77777777" w:rsidR="00774E20" w:rsidRDefault="00774E20">
                            <w:pPr>
                              <w:snapToGrid w:val="0"/>
                              <w:spacing w:after="0" w:line="240" w:lineRule="auto"/>
                              <w:jc w:val="center"/>
                              <w:rPr>
                                <w:rFonts w:eastAsia="Times New Roman" w:cs="Times New Roman"/>
                                <w:b/>
                                <w:bCs/>
                                <w:color w:val="000000"/>
                                <w:sz w:val="16"/>
                                <w:szCs w:val="16"/>
                                <w:lang w:val="en-GB" w:eastAsia="en-GB"/>
                              </w:rPr>
                            </w:pPr>
                          </w:p>
                        </w:tc>
                      </w:tr>
                    </w:tbl>
                    <w:p w14:paraId="3821DA0B" w14:textId="77777777" w:rsidR="00774E20" w:rsidRPr="00122612" w:rsidRDefault="00774E20" w:rsidP="00774E20">
                      <w:pPr>
                        <w:rPr>
                          <w:lang w:val="en-US"/>
                        </w:rPr>
                      </w:pPr>
                      <w:r w:rsidRPr="00122612">
                        <w:rPr>
                          <w:lang w:val="en-US"/>
                        </w:rPr>
                        <w:t xml:space="preserve"> </w:t>
                      </w:r>
                    </w:p>
                  </w:txbxContent>
                </v:textbox>
                <w10:wrap type="square" anchorx="margin"/>
              </v:shape>
            </w:pict>
          </mc:Fallback>
        </mc:AlternateContent>
      </w:r>
    </w:p>
    <w:p w14:paraId="22472554" w14:textId="77777777" w:rsidR="00774E20" w:rsidRDefault="00774E20" w:rsidP="00774E20">
      <w:pPr>
        <w:pStyle w:val="LO-Normal"/>
        <w:spacing w:after="0"/>
        <w:rPr>
          <w:b/>
          <w:lang w:val="en-GB"/>
        </w:rPr>
      </w:pPr>
    </w:p>
    <w:bookmarkEnd w:id="0"/>
    <w:p w14:paraId="1E6FDEE2" w14:textId="77777777" w:rsidR="00267317" w:rsidRDefault="00267317">
      <w:pPr>
        <w:pStyle w:val="LO-Normal"/>
        <w:spacing w:after="0"/>
        <w:rPr>
          <w:b/>
          <w:lang w:val="en-GB"/>
        </w:rPr>
      </w:pPr>
    </w:p>
    <w:p w14:paraId="44C65600" w14:textId="77777777" w:rsidR="00267317" w:rsidRDefault="00267317">
      <w:pPr>
        <w:pStyle w:val="LO-Normal"/>
        <w:spacing w:after="0"/>
        <w:jc w:val="center"/>
      </w:pPr>
      <w:r>
        <w:rPr>
          <w:b/>
          <w:lang w:val="en-GB"/>
        </w:rPr>
        <w:t>After the Mobility</w:t>
      </w:r>
    </w:p>
    <w:p w14:paraId="07DE05EF" w14:textId="77777777" w:rsidR="00267317" w:rsidRDefault="00267317">
      <w:pPr>
        <w:pStyle w:val="LO-Normal"/>
        <w:spacing w:after="0"/>
        <w:jc w:val="center"/>
      </w:pPr>
      <w:r>
        <w:rPr>
          <w:rStyle w:val="Carpredefinitoparagrafo1"/>
          <w:b/>
          <w:lang w:val="en-GB"/>
        </w:rPr>
        <w:br/>
      </w:r>
    </w:p>
    <w:tbl>
      <w:tblPr>
        <w:tblW w:w="0" w:type="auto"/>
        <w:tblInd w:w="485" w:type="dxa"/>
        <w:tblLayout w:type="fixed"/>
        <w:tblLook w:val="0000" w:firstRow="0" w:lastRow="0" w:firstColumn="0" w:lastColumn="0" w:noHBand="0" w:noVBand="0"/>
      </w:tblPr>
      <w:tblGrid>
        <w:gridCol w:w="11098"/>
      </w:tblGrid>
      <w:tr w:rsidR="00267317" w:rsidRPr="008A0887" w14:paraId="037B23D1" w14:textId="77777777">
        <w:trPr>
          <w:trHeight w:val="70"/>
        </w:trPr>
        <w:tc>
          <w:tcPr>
            <w:tcW w:w="11098" w:type="dxa"/>
            <w:tcBorders>
              <w:top w:val="double" w:sz="12" w:space="0" w:color="000000"/>
              <w:left w:val="double" w:sz="12" w:space="0" w:color="000000"/>
              <w:bottom w:val="double" w:sz="12" w:space="0" w:color="000000"/>
              <w:right w:val="double" w:sz="12" w:space="0" w:color="000000"/>
            </w:tcBorders>
            <w:shd w:val="clear" w:color="auto" w:fill="auto"/>
          </w:tcPr>
          <w:p w14:paraId="6B9663AF" w14:textId="77777777" w:rsidR="00267317" w:rsidRDefault="00267317">
            <w:pPr>
              <w:pStyle w:val="CommentText"/>
              <w:spacing w:before="80" w:after="80"/>
              <w:jc w:val="center"/>
            </w:pPr>
            <w:r>
              <w:rPr>
                <w:rStyle w:val="Carpredefinitoparagrafo1"/>
                <w:rFonts w:ascii="Calibri" w:hAnsi="Calibri" w:cs="Calibri"/>
                <w:b/>
                <w:bCs/>
                <w:i/>
                <w:iCs/>
                <w:color w:val="000000"/>
                <w:sz w:val="16"/>
                <w:szCs w:val="16"/>
                <w:lang w:val="en-GB" w:eastAsia="en-GB"/>
              </w:rPr>
              <w:t>Table D - Traineeship Certificate by the Receiving Organisation/Enterprise</w:t>
            </w:r>
          </w:p>
        </w:tc>
      </w:tr>
      <w:tr w:rsidR="00267317" w14:paraId="4679F4C7" w14:textId="77777777">
        <w:trPr>
          <w:trHeight w:val="170"/>
        </w:trPr>
        <w:tc>
          <w:tcPr>
            <w:tcW w:w="11098" w:type="dxa"/>
            <w:tcBorders>
              <w:left w:val="double" w:sz="12" w:space="0" w:color="000000"/>
              <w:bottom w:val="double" w:sz="12" w:space="0" w:color="000000"/>
              <w:right w:val="double" w:sz="12" w:space="0" w:color="000000"/>
            </w:tcBorders>
            <w:shd w:val="clear" w:color="auto" w:fill="auto"/>
          </w:tcPr>
          <w:p w14:paraId="2619CA7D" w14:textId="77777777" w:rsidR="00267317" w:rsidRDefault="00267317">
            <w:pPr>
              <w:pStyle w:val="CommentText"/>
              <w:tabs>
                <w:tab w:val="left" w:pos="5812"/>
              </w:tabs>
              <w:spacing w:before="80" w:after="80"/>
            </w:pPr>
            <w:r>
              <w:rPr>
                <w:rStyle w:val="Carpredefinitoparagrafo1"/>
                <w:rFonts w:ascii="Calibri" w:hAnsi="Calibri" w:cs="Calibri"/>
                <w:b/>
                <w:bCs/>
                <w:i/>
                <w:iCs/>
                <w:color w:val="000000"/>
                <w:sz w:val="16"/>
                <w:szCs w:val="16"/>
                <w:lang w:val="en-GB" w:eastAsia="en-GB"/>
              </w:rPr>
              <w:t>Name of the trainee:</w:t>
            </w:r>
          </w:p>
        </w:tc>
      </w:tr>
      <w:tr w:rsidR="00267317" w:rsidRPr="008A0887" w14:paraId="38CE47BC" w14:textId="77777777">
        <w:trPr>
          <w:trHeight w:val="170"/>
        </w:trPr>
        <w:tc>
          <w:tcPr>
            <w:tcW w:w="11098" w:type="dxa"/>
            <w:tcBorders>
              <w:left w:val="double" w:sz="12" w:space="0" w:color="000000"/>
              <w:bottom w:val="double" w:sz="12" w:space="0" w:color="000000"/>
              <w:right w:val="double" w:sz="12" w:space="0" w:color="000000"/>
            </w:tcBorders>
            <w:shd w:val="clear" w:color="auto" w:fill="auto"/>
          </w:tcPr>
          <w:p w14:paraId="4FB04830" w14:textId="77777777" w:rsidR="00267317" w:rsidRDefault="00267317">
            <w:pPr>
              <w:pStyle w:val="CommentText"/>
              <w:tabs>
                <w:tab w:val="left" w:pos="5812"/>
              </w:tabs>
              <w:spacing w:before="80" w:after="80"/>
            </w:pPr>
            <w:r>
              <w:rPr>
                <w:rStyle w:val="Carpredefinitoparagrafo1"/>
                <w:rFonts w:ascii="Calibri" w:hAnsi="Calibri" w:cs="Calibri"/>
                <w:b/>
                <w:bCs/>
                <w:i/>
                <w:iCs/>
                <w:color w:val="000000"/>
                <w:sz w:val="16"/>
                <w:szCs w:val="16"/>
                <w:lang w:val="en-GB" w:eastAsia="en-GB"/>
              </w:rPr>
              <w:t>Name of the Receiving Organisation/Enterprise:</w:t>
            </w:r>
          </w:p>
        </w:tc>
      </w:tr>
      <w:tr w:rsidR="00267317" w:rsidRPr="008A0887" w14:paraId="69A626C5" w14:textId="77777777">
        <w:trPr>
          <w:trHeight w:val="170"/>
        </w:trPr>
        <w:tc>
          <w:tcPr>
            <w:tcW w:w="11098" w:type="dxa"/>
            <w:tcBorders>
              <w:left w:val="double" w:sz="12" w:space="0" w:color="000000"/>
              <w:bottom w:val="double" w:sz="12" w:space="0" w:color="000000"/>
              <w:right w:val="double" w:sz="12" w:space="0" w:color="000000"/>
            </w:tcBorders>
            <w:shd w:val="clear" w:color="auto" w:fill="auto"/>
          </w:tcPr>
          <w:p w14:paraId="5CA2B928" w14:textId="77777777" w:rsidR="00267317" w:rsidRDefault="00267317">
            <w:pPr>
              <w:pStyle w:val="CommentText"/>
              <w:tabs>
                <w:tab w:val="left" w:pos="5812"/>
              </w:tabs>
              <w:spacing w:before="80" w:after="80"/>
            </w:pPr>
            <w:r>
              <w:rPr>
                <w:rStyle w:val="Carpredefinitoparagrafo1"/>
                <w:rFonts w:ascii="Calibri" w:hAnsi="Calibri" w:cs="Calibri"/>
                <w:b/>
                <w:bCs/>
                <w:i/>
                <w:iCs/>
                <w:color w:val="000000"/>
                <w:sz w:val="16"/>
                <w:szCs w:val="16"/>
                <w:lang w:val="en-GB" w:eastAsia="en-GB"/>
              </w:rPr>
              <w:t>Sector of the Receiving Organisation/Enterprise:</w:t>
            </w:r>
          </w:p>
        </w:tc>
      </w:tr>
      <w:tr w:rsidR="00267317" w:rsidRPr="008A0887" w14:paraId="7838EB31" w14:textId="77777777">
        <w:trPr>
          <w:trHeight w:val="170"/>
        </w:trPr>
        <w:tc>
          <w:tcPr>
            <w:tcW w:w="11098" w:type="dxa"/>
            <w:tcBorders>
              <w:left w:val="double" w:sz="12" w:space="0" w:color="000000"/>
              <w:bottom w:val="double" w:sz="12" w:space="0" w:color="000000"/>
              <w:right w:val="double" w:sz="12" w:space="0" w:color="000000"/>
            </w:tcBorders>
            <w:shd w:val="clear" w:color="auto" w:fill="auto"/>
          </w:tcPr>
          <w:p w14:paraId="262A3B58" w14:textId="77777777" w:rsidR="00267317" w:rsidRDefault="00267317">
            <w:pPr>
              <w:pStyle w:val="CommentText"/>
              <w:tabs>
                <w:tab w:val="left" w:pos="5812"/>
              </w:tabs>
              <w:spacing w:before="80" w:after="80"/>
            </w:pPr>
            <w:r>
              <w:rPr>
                <w:rStyle w:val="Carpredefinitoparagrafo1"/>
                <w:rFonts w:ascii="Calibri" w:hAnsi="Calibri" w:cs="Calibri"/>
                <w:b/>
                <w:bCs/>
                <w:i/>
                <w:iCs/>
                <w:color w:val="000000"/>
                <w:sz w:val="16"/>
                <w:szCs w:val="16"/>
                <w:lang w:val="en-GB" w:eastAsia="en-GB"/>
              </w:rPr>
              <w:t>Address of the Receiving Organisation/Enterprise [street, city, country, phone, e-mail address], website:</w:t>
            </w:r>
          </w:p>
          <w:p w14:paraId="3D336866" w14:textId="77777777" w:rsidR="00267317" w:rsidRDefault="00267317">
            <w:pPr>
              <w:pStyle w:val="CommentText"/>
              <w:tabs>
                <w:tab w:val="left" w:pos="5812"/>
              </w:tabs>
              <w:spacing w:before="80" w:after="80"/>
              <w:rPr>
                <w:rFonts w:ascii="Calibri" w:hAnsi="Calibri" w:cs="Calibri"/>
                <w:b/>
                <w:sz w:val="16"/>
                <w:szCs w:val="16"/>
                <w:lang w:val="en-GB"/>
              </w:rPr>
            </w:pPr>
          </w:p>
        </w:tc>
      </w:tr>
      <w:tr w:rsidR="00267317" w:rsidRPr="008A0887" w14:paraId="32E4B363" w14:textId="77777777">
        <w:trPr>
          <w:trHeight w:val="125"/>
        </w:trPr>
        <w:tc>
          <w:tcPr>
            <w:tcW w:w="11098" w:type="dxa"/>
            <w:tcBorders>
              <w:left w:val="double" w:sz="12" w:space="0" w:color="000000"/>
              <w:bottom w:val="double" w:sz="12" w:space="0" w:color="000000"/>
              <w:right w:val="double" w:sz="12" w:space="0" w:color="000000"/>
            </w:tcBorders>
            <w:shd w:val="clear" w:color="auto" w:fill="auto"/>
          </w:tcPr>
          <w:p w14:paraId="3AA3A459" w14:textId="77777777" w:rsidR="00267317" w:rsidRPr="008A0887" w:rsidRDefault="00267317">
            <w:pPr>
              <w:pStyle w:val="LO-Normal"/>
              <w:spacing w:before="80" w:after="80"/>
              <w:ind w:right="-993"/>
              <w:rPr>
                <w:lang w:val="en-US"/>
              </w:rPr>
            </w:pPr>
            <w:r>
              <w:rPr>
                <w:rStyle w:val="Carpredefinitoparagrafo1"/>
                <w:rFonts w:ascii="Calibri" w:hAnsi="Calibri" w:cs="Calibri"/>
                <w:b/>
                <w:bCs/>
                <w:i/>
                <w:iCs/>
                <w:color w:val="000000"/>
                <w:sz w:val="16"/>
                <w:szCs w:val="16"/>
                <w:lang w:val="en-GB" w:eastAsia="en-GB"/>
              </w:rPr>
              <w:t xml:space="preserve">Start date and end date of traineeship:    from [day/month/year] </w:t>
            </w:r>
            <w:r>
              <w:rPr>
                <w:rStyle w:val="Carpredefinitoparagrafo1"/>
                <w:rFonts w:ascii="Calibri" w:eastAsia="Times New Roman" w:hAnsi="Calibri" w:cs="Calibri"/>
                <w:b/>
                <w:bCs/>
                <w:i/>
                <w:iCs/>
                <w:color w:val="000000"/>
                <w:sz w:val="16"/>
                <w:szCs w:val="16"/>
                <w:lang w:val="en-GB" w:eastAsia="en-GB"/>
              </w:rPr>
              <w:t>………………….</w:t>
            </w:r>
            <w:r>
              <w:rPr>
                <w:rStyle w:val="Carpredefinitoparagrafo1"/>
                <w:rFonts w:ascii="Calibri" w:hAnsi="Calibri" w:cs="Calibri"/>
                <w:b/>
                <w:bCs/>
                <w:i/>
                <w:iCs/>
                <w:color w:val="000000"/>
                <w:sz w:val="16"/>
                <w:szCs w:val="16"/>
                <w:lang w:val="en-GB" w:eastAsia="en-GB"/>
              </w:rPr>
              <w:t xml:space="preserve"> to [day/month/year] </w:t>
            </w:r>
            <w:r>
              <w:rPr>
                <w:rStyle w:val="Carpredefinitoparagrafo1"/>
                <w:rFonts w:ascii="Calibri" w:eastAsia="Times New Roman" w:hAnsi="Calibri" w:cs="Calibri"/>
                <w:b/>
                <w:bCs/>
                <w:i/>
                <w:iCs/>
                <w:color w:val="000000"/>
                <w:sz w:val="16"/>
                <w:szCs w:val="16"/>
                <w:lang w:val="en-GB" w:eastAsia="en-GB"/>
              </w:rPr>
              <w:t>……………</w:t>
            </w:r>
            <w:proofErr w:type="gramStart"/>
            <w:r>
              <w:rPr>
                <w:rStyle w:val="Carpredefinitoparagrafo1"/>
                <w:rFonts w:ascii="Calibri" w:eastAsia="Times New Roman" w:hAnsi="Calibri" w:cs="Calibri"/>
                <w:b/>
                <w:bCs/>
                <w:i/>
                <w:iCs/>
                <w:color w:val="000000"/>
                <w:sz w:val="16"/>
                <w:szCs w:val="16"/>
                <w:lang w:val="en-GB" w:eastAsia="en-GB"/>
              </w:rPr>
              <w:t>…..</w:t>
            </w:r>
            <w:proofErr w:type="gramEnd"/>
          </w:p>
        </w:tc>
      </w:tr>
      <w:tr w:rsidR="00267317" w14:paraId="26C9B7F7" w14:textId="77777777">
        <w:trPr>
          <w:trHeight w:val="125"/>
        </w:trPr>
        <w:tc>
          <w:tcPr>
            <w:tcW w:w="11098" w:type="dxa"/>
            <w:tcBorders>
              <w:left w:val="double" w:sz="12" w:space="0" w:color="000000"/>
              <w:bottom w:val="double" w:sz="12" w:space="0" w:color="000000"/>
              <w:right w:val="double" w:sz="12" w:space="0" w:color="000000"/>
            </w:tcBorders>
            <w:shd w:val="clear" w:color="auto" w:fill="auto"/>
          </w:tcPr>
          <w:p w14:paraId="0AC2BAA1" w14:textId="77777777" w:rsidR="00267317" w:rsidRDefault="00267317">
            <w:pPr>
              <w:pStyle w:val="LO-Normal"/>
              <w:spacing w:before="80" w:after="80"/>
              <w:ind w:right="-993"/>
            </w:pPr>
            <w:r>
              <w:rPr>
                <w:rStyle w:val="Carpredefinitoparagrafo1"/>
                <w:rFonts w:ascii="Calibri" w:hAnsi="Calibri" w:cs="Calibri"/>
                <w:b/>
                <w:bCs/>
                <w:i/>
                <w:iCs/>
                <w:color w:val="000000"/>
                <w:sz w:val="16"/>
                <w:szCs w:val="16"/>
                <w:lang w:val="en-GB" w:eastAsia="en-GB"/>
              </w:rPr>
              <w:t xml:space="preserve">Traineeship title: </w:t>
            </w:r>
          </w:p>
          <w:p w14:paraId="6B7E67E9" w14:textId="77777777" w:rsidR="00267317" w:rsidRDefault="00267317">
            <w:pPr>
              <w:pStyle w:val="LO-Normal"/>
              <w:spacing w:before="80" w:after="80"/>
              <w:ind w:right="-993"/>
              <w:rPr>
                <w:rFonts w:cs="Calibri"/>
                <w:b/>
                <w:sz w:val="16"/>
                <w:szCs w:val="16"/>
                <w:lang w:val="en-GB"/>
              </w:rPr>
            </w:pPr>
          </w:p>
          <w:p w14:paraId="6B65430A" w14:textId="77777777" w:rsidR="00267317" w:rsidRDefault="00267317">
            <w:pPr>
              <w:pStyle w:val="LO-Normal"/>
              <w:spacing w:before="80" w:after="80"/>
              <w:ind w:right="-993"/>
              <w:rPr>
                <w:rFonts w:cs="Calibri"/>
                <w:b/>
                <w:sz w:val="16"/>
                <w:szCs w:val="16"/>
                <w:lang w:val="en-GB"/>
              </w:rPr>
            </w:pPr>
          </w:p>
        </w:tc>
      </w:tr>
      <w:tr w:rsidR="00267317" w:rsidRPr="008A0887" w14:paraId="3417C318" w14:textId="77777777">
        <w:trPr>
          <w:trHeight w:val="125"/>
        </w:trPr>
        <w:tc>
          <w:tcPr>
            <w:tcW w:w="11098" w:type="dxa"/>
            <w:tcBorders>
              <w:left w:val="double" w:sz="12" w:space="0" w:color="000000"/>
              <w:bottom w:val="double" w:sz="12" w:space="0" w:color="000000"/>
              <w:right w:val="double" w:sz="12" w:space="0" w:color="000000"/>
            </w:tcBorders>
            <w:shd w:val="clear" w:color="auto" w:fill="auto"/>
          </w:tcPr>
          <w:p w14:paraId="23A356C6" w14:textId="77777777" w:rsidR="00267317" w:rsidRPr="008A0887" w:rsidRDefault="00267317">
            <w:pPr>
              <w:pStyle w:val="LO-Normal"/>
              <w:spacing w:before="80" w:after="80"/>
              <w:ind w:right="-993"/>
              <w:rPr>
                <w:lang w:val="en-US"/>
              </w:rPr>
            </w:pPr>
            <w:r>
              <w:rPr>
                <w:rStyle w:val="Carpredefinitoparagrafo1"/>
                <w:rFonts w:ascii="Calibri" w:hAnsi="Calibri" w:cs="Calibri"/>
                <w:b/>
                <w:bCs/>
                <w:i/>
                <w:iCs/>
                <w:color w:val="000000"/>
                <w:sz w:val="16"/>
                <w:szCs w:val="16"/>
                <w:lang w:val="en-GB" w:eastAsia="en-GB"/>
              </w:rPr>
              <w:t>Detailed programme of the traineeship period</w:t>
            </w:r>
            <w:r>
              <w:rPr>
                <w:rStyle w:val="Carpredefinitoparagrafo1"/>
                <w:rFonts w:ascii="Calibri" w:hAnsi="Calibri" w:cs="Arial"/>
                <w:b/>
                <w:bCs/>
                <w:i/>
                <w:iCs/>
                <w:color w:val="000000"/>
                <w:sz w:val="16"/>
                <w:szCs w:val="16"/>
                <w:lang w:val="en-GB" w:eastAsia="en-GB"/>
              </w:rPr>
              <w:t xml:space="preserve"> including tasks carried out by the trainee: </w:t>
            </w:r>
          </w:p>
          <w:p w14:paraId="4C44ADD0" w14:textId="77777777" w:rsidR="00267317" w:rsidRDefault="00267317">
            <w:pPr>
              <w:pStyle w:val="LO-Normal"/>
              <w:spacing w:before="80" w:after="80"/>
              <w:ind w:right="-993"/>
              <w:rPr>
                <w:rFonts w:cs="Arial"/>
                <w:sz w:val="16"/>
                <w:szCs w:val="16"/>
                <w:lang w:val="en-GB"/>
              </w:rPr>
            </w:pPr>
          </w:p>
          <w:p w14:paraId="01CCF423" w14:textId="77777777" w:rsidR="00267317" w:rsidRDefault="00267317">
            <w:pPr>
              <w:pStyle w:val="LO-Normal"/>
              <w:spacing w:before="80" w:after="80"/>
              <w:ind w:right="-993"/>
              <w:rPr>
                <w:rFonts w:cs="Arial"/>
                <w:sz w:val="16"/>
                <w:szCs w:val="16"/>
                <w:lang w:val="en-GB"/>
              </w:rPr>
            </w:pPr>
          </w:p>
          <w:p w14:paraId="2EBE8196" w14:textId="77777777" w:rsidR="00267317" w:rsidRDefault="00267317">
            <w:pPr>
              <w:pStyle w:val="LO-Normal"/>
              <w:spacing w:before="80" w:after="80"/>
              <w:ind w:right="-993"/>
              <w:rPr>
                <w:rFonts w:cs="Arial"/>
                <w:sz w:val="16"/>
                <w:szCs w:val="16"/>
                <w:lang w:val="en-GB"/>
              </w:rPr>
            </w:pPr>
          </w:p>
          <w:p w14:paraId="5D7E2B0A" w14:textId="77777777" w:rsidR="00267317" w:rsidRDefault="00267317">
            <w:pPr>
              <w:pStyle w:val="LO-Normal"/>
              <w:spacing w:before="80" w:after="80"/>
              <w:ind w:right="-993"/>
              <w:rPr>
                <w:rFonts w:cs="Arial"/>
                <w:sz w:val="16"/>
                <w:szCs w:val="16"/>
                <w:lang w:val="en-GB"/>
              </w:rPr>
            </w:pPr>
          </w:p>
          <w:p w14:paraId="4C45FD6B" w14:textId="77777777" w:rsidR="00267317" w:rsidRDefault="00267317">
            <w:pPr>
              <w:pStyle w:val="LO-Normal"/>
              <w:spacing w:before="80" w:after="80"/>
              <w:ind w:right="-993"/>
              <w:rPr>
                <w:rFonts w:cs="Arial"/>
                <w:sz w:val="16"/>
                <w:szCs w:val="16"/>
                <w:lang w:val="en-GB"/>
              </w:rPr>
            </w:pPr>
          </w:p>
        </w:tc>
      </w:tr>
      <w:tr w:rsidR="00267317" w:rsidRPr="008A0887" w14:paraId="40B65F2E" w14:textId="77777777">
        <w:trPr>
          <w:trHeight w:val="125"/>
        </w:trPr>
        <w:tc>
          <w:tcPr>
            <w:tcW w:w="11098" w:type="dxa"/>
            <w:tcBorders>
              <w:left w:val="double" w:sz="12" w:space="0" w:color="000000"/>
              <w:bottom w:val="double" w:sz="12" w:space="0" w:color="000000"/>
              <w:right w:val="double" w:sz="12" w:space="0" w:color="000000"/>
            </w:tcBorders>
            <w:shd w:val="clear" w:color="auto" w:fill="auto"/>
          </w:tcPr>
          <w:p w14:paraId="0EA445AA" w14:textId="77777777" w:rsidR="00267317" w:rsidRPr="008A0887" w:rsidRDefault="00267317">
            <w:pPr>
              <w:pStyle w:val="LO-Normal"/>
              <w:spacing w:before="80" w:after="80"/>
              <w:ind w:right="-992"/>
              <w:rPr>
                <w:lang w:val="en-US"/>
              </w:rPr>
            </w:pPr>
            <w:r>
              <w:rPr>
                <w:rStyle w:val="Carpredefinitoparagrafo1"/>
                <w:rFonts w:ascii="Calibri" w:hAnsi="Calibri" w:cs="Calibri"/>
                <w:b/>
                <w:bCs/>
                <w:i/>
                <w:iCs/>
                <w:color w:val="000000"/>
                <w:sz w:val="16"/>
                <w:szCs w:val="16"/>
                <w:lang w:val="en-GB" w:eastAsia="en-GB"/>
              </w:rPr>
              <w:t xml:space="preserve">Knowledge, skills (intellectual and practical) and competences acquired (achieved Learning Outcomes): </w:t>
            </w:r>
          </w:p>
          <w:p w14:paraId="4F114B58" w14:textId="77777777" w:rsidR="00267317" w:rsidRDefault="00267317">
            <w:pPr>
              <w:pStyle w:val="LO-Normal"/>
              <w:spacing w:before="80" w:after="80"/>
              <w:ind w:right="-992"/>
              <w:rPr>
                <w:rFonts w:cs="Calibri"/>
                <w:b/>
                <w:sz w:val="16"/>
                <w:szCs w:val="16"/>
                <w:lang w:val="en-GB"/>
              </w:rPr>
            </w:pPr>
          </w:p>
          <w:p w14:paraId="65845ED6" w14:textId="77777777" w:rsidR="00267317" w:rsidRDefault="00267317">
            <w:pPr>
              <w:pStyle w:val="LO-Normal"/>
              <w:spacing w:before="80" w:after="80"/>
              <w:ind w:right="-992"/>
              <w:rPr>
                <w:rFonts w:cs="Calibri"/>
                <w:b/>
                <w:sz w:val="16"/>
                <w:szCs w:val="16"/>
                <w:lang w:val="en-GB"/>
              </w:rPr>
            </w:pPr>
          </w:p>
          <w:p w14:paraId="223718DA" w14:textId="77777777" w:rsidR="00267317" w:rsidRDefault="00267317">
            <w:pPr>
              <w:pStyle w:val="LO-Normal"/>
              <w:spacing w:before="80" w:after="80"/>
              <w:ind w:right="-992"/>
              <w:rPr>
                <w:rFonts w:cs="Calibri"/>
                <w:b/>
                <w:sz w:val="16"/>
                <w:szCs w:val="16"/>
                <w:lang w:val="en-GB"/>
              </w:rPr>
            </w:pPr>
          </w:p>
          <w:p w14:paraId="36C12642" w14:textId="77777777" w:rsidR="00267317" w:rsidRDefault="00267317">
            <w:pPr>
              <w:pStyle w:val="LO-Normal"/>
              <w:spacing w:before="80" w:after="80"/>
              <w:ind w:right="-992"/>
              <w:rPr>
                <w:rFonts w:cs="Calibri"/>
                <w:b/>
                <w:sz w:val="16"/>
                <w:szCs w:val="16"/>
                <w:lang w:val="en-GB"/>
              </w:rPr>
            </w:pPr>
          </w:p>
          <w:p w14:paraId="2AE57B42" w14:textId="77777777" w:rsidR="00267317" w:rsidRDefault="00267317">
            <w:pPr>
              <w:pStyle w:val="LO-Normal"/>
              <w:spacing w:before="80" w:after="80"/>
              <w:ind w:right="-992"/>
              <w:rPr>
                <w:rFonts w:cs="Calibri"/>
                <w:b/>
                <w:sz w:val="16"/>
                <w:szCs w:val="16"/>
                <w:lang w:val="en-GB"/>
              </w:rPr>
            </w:pPr>
          </w:p>
        </w:tc>
      </w:tr>
      <w:tr w:rsidR="00267317" w14:paraId="78D6A98B" w14:textId="77777777">
        <w:trPr>
          <w:trHeight w:val="125"/>
        </w:trPr>
        <w:tc>
          <w:tcPr>
            <w:tcW w:w="11098" w:type="dxa"/>
            <w:tcBorders>
              <w:left w:val="double" w:sz="12" w:space="0" w:color="000000"/>
              <w:bottom w:val="double" w:sz="12" w:space="0" w:color="000000"/>
              <w:right w:val="double" w:sz="12" w:space="0" w:color="000000"/>
            </w:tcBorders>
            <w:shd w:val="clear" w:color="auto" w:fill="auto"/>
          </w:tcPr>
          <w:p w14:paraId="2F6E3723" w14:textId="77777777" w:rsidR="00267317" w:rsidRDefault="00267317">
            <w:pPr>
              <w:pStyle w:val="LO-Normal"/>
              <w:spacing w:before="80" w:after="80"/>
              <w:ind w:right="-993"/>
            </w:pPr>
            <w:r>
              <w:rPr>
                <w:rStyle w:val="Carpredefinitoparagrafo1"/>
                <w:rFonts w:ascii="Calibri" w:hAnsi="Calibri" w:cs="Calibri"/>
                <w:b/>
                <w:bCs/>
                <w:i/>
                <w:iCs/>
                <w:color w:val="000000"/>
                <w:sz w:val="16"/>
                <w:szCs w:val="16"/>
                <w:lang w:val="en-GB" w:eastAsia="en-GB"/>
              </w:rPr>
              <w:t xml:space="preserve">Evaluation of the trainee: </w:t>
            </w:r>
          </w:p>
          <w:p w14:paraId="324601DF" w14:textId="77777777" w:rsidR="00267317" w:rsidRDefault="00267317">
            <w:pPr>
              <w:pStyle w:val="LO-Normal"/>
              <w:spacing w:before="80" w:after="80"/>
              <w:ind w:right="-993"/>
              <w:rPr>
                <w:rFonts w:cs="Arial"/>
                <w:sz w:val="16"/>
                <w:szCs w:val="16"/>
                <w:lang w:val="en-GB"/>
              </w:rPr>
            </w:pPr>
          </w:p>
          <w:p w14:paraId="42C29EC7" w14:textId="77777777" w:rsidR="00267317" w:rsidRDefault="00267317">
            <w:pPr>
              <w:pStyle w:val="LO-Normal"/>
              <w:spacing w:before="80" w:after="80"/>
              <w:ind w:right="-993"/>
              <w:rPr>
                <w:rFonts w:cs="Arial"/>
                <w:sz w:val="16"/>
                <w:szCs w:val="16"/>
                <w:lang w:val="en-GB"/>
              </w:rPr>
            </w:pPr>
          </w:p>
          <w:p w14:paraId="3F521F2B" w14:textId="77777777" w:rsidR="00267317" w:rsidRDefault="00267317">
            <w:pPr>
              <w:pStyle w:val="LO-Normal"/>
              <w:spacing w:before="80" w:after="80"/>
              <w:ind w:right="-993"/>
              <w:rPr>
                <w:rFonts w:cs="Arial"/>
                <w:sz w:val="16"/>
                <w:szCs w:val="16"/>
                <w:lang w:val="en-GB"/>
              </w:rPr>
            </w:pPr>
          </w:p>
          <w:p w14:paraId="4C829D85" w14:textId="77777777" w:rsidR="00267317" w:rsidRDefault="00267317">
            <w:pPr>
              <w:pStyle w:val="LO-Normal"/>
              <w:spacing w:before="80" w:after="80"/>
              <w:ind w:right="-993"/>
              <w:rPr>
                <w:rFonts w:cs="Arial"/>
                <w:sz w:val="16"/>
                <w:szCs w:val="16"/>
                <w:lang w:val="en-GB"/>
              </w:rPr>
            </w:pPr>
          </w:p>
          <w:p w14:paraId="49E1DC8B" w14:textId="77777777" w:rsidR="00267317" w:rsidRDefault="00267317">
            <w:pPr>
              <w:pStyle w:val="LO-Normal"/>
              <w:spacing w:before="80" w:after="80"/>
              <w:ind w:right="-993"/>
              <w:rPr>
                <w:rFonts w:cs="Arial"/>
                <w:sz w:val="16"/>
                <w:szCs w:val="16"/>
                <w:lang w:val="en-GB"/>
              </w:rPr>
            </w:pPr>
          </w:p>
        </w:tc>
      </w:tr>
      <w:tr w:rsidR="00267317" w14:paraId="6C453046" w14:textId="77777777">
        <w:trPr>
          <w:trHeight w:val="125"/>
        </w:trPr>
        <w:tc>
          <w:tcPr>
            <w:tcW w:w="11098" w:type="dxa"/>
            <w:tcBorders>
              <w:left w:val="double" w:sz="12" w:space="0" w:color="000000"/>
              <w:bottom w:val="double" w:sz="12" w:space="0" w:color="000000"/>
              <w:right w:val="double" w:sz="12" w:space="0" w:color="000000"/>
            </w:tcBorders>
            <w:shd w:val="clear" w:color="auto" w:fill="auto"/>
          </w:tcPr>
          <w:p w14:paraId="5E332CA9" w14:textId="77777777" w:rsidR="00267317" w:rsidRDefault="00267317">
            <w:pPr>
              <w:pStyle w:val="LO-Normal"/>
              <w:spacing w:before="80" w:after="80"/>
              <w:ind w:right="-993"/>
            </w:pPr>
            <w:r>
              <w:rPr>
                <w:rStyle w:val="Carpredefinitoparagrafo1"/>
                <w:rFonts w:ascii="Calibri" w:hAnsi="Calibri" w:cs="Calibri"/>
                <w:b/>
                <w:bCs/>
                <w:i/>
                <w:iCs/>
                <w:color w:val="000000"/>
                <w:sz w:val="16"/>
                <w:szCs w:val="16"/>
                <w:lang w:val="en-GB" w:eastAsia="en-GB"/>
              </w:rPr>
              <w:lastRenderedPageBreak/>
              <w:t>Date:</w:t>
            </w:r>
          </w:p>
        </w:tc>
      </w:tr>
      <w:tr w:rsidR="00267317" w:rsidRPr="008A0887" w14:paraId="7E375CD4" w14:textId="77777777">
        <w:trPr>
          <w:trHeight w:val="125"/>
        </w:trPr>
        <w:tc>
          <w:tcPr>
            <w:tcW w:w="11098" w:type="dxa"/>
            <w:tcBorders>
              <w:left w:val="double" w:sz="12" w:space="0" w:color="000000"/>
              <w:bottom w:val="double" w:sz="12" w:space="0" w:color="000000"/>
              <w:right w:val="double" w:sz="12" w:space="0" w:color="000000"/>
            </w:tcBorders>
            <w:shd w:val="clear" w:color="auto" w:fill="auto"/>
          </w:tcPr>
          <w:p w14:paraId="3559E850" w14:textId="77777777" w:rsidR="00267317" w:rsidRPr="008A0887" w:rsidRDefault="00267317">
            <w:pPr>
              <w:pStyle w:val="LO-Normal"/>
              <w:spacing w:before="80" w:after="80"/>
              <w:ind w:right="-993"/>
              <w:rPr>
                <w:lang w:val="en-US"/>
              </w:rPr>
            </w:pPr>
            <w:r>
              <w:rPr>
                <w:rStyle w:val="Carpredefinitoparagrafo1"/>
                <w:rFonts w:ascii="Calibri" w:hAnsi="Calibri" w:cs="Calibri"/>
                <w:b/>
                <w:bCs/>
                <w:i/>
                <w:iCs/>
                <w:color w:val="000000"/>
                <w:sz w:val="16"/>
                <w:szCs w:val="16"/>
                <w:lang w:val="en-GB" w:eastAsia="en-GB"/>
              </w:rPr>
              <w:t>Name and signature of the Supervisor at the Receiving Organisation/Enterprise:</w:t>
            </w:r>
          </w:p>
          <w:p w14:paraId="55321AB4" w14:textId="77777777" w:rsidR="00267317" w:rsidRDefault="00267317">
            <w:pPr>
              <w:pStyle w:val="LO-Normal"/>
              <w:spacing w:before="80" w:after="80"/>
              <w:ind w:right="-993"/>
              <w:rPr>
                <w:rFonts w:cs="Calibri"/>
                <w:b/>
                <w:sz w:val="16"/>
                <w:szCs w:val="16"/>
                <w:lang w:val="en-GB"/>
              </w:rPr>
            </w:pPr>
          </w:p>
        </w:tc>
      </w:tr>
    </w:tbl>
    <w:p w14:paraId="2CF1315F" w14:textId="77777777" w:rsidR="00774E20" w:rsidRPr="008A0887" w:rsidRDefault="00774E20">
      <w:pPr>
        <w:pStyle w:val="LO-Normal"/>
        <w:pageBreakBefore/>
        <w:rPr>
          <w:lang w:val="en-US"/>
        </w:rPr>
      </w:pPr>
    </w:p>
    <w:sectPr w:rsidR="00774E20" w:rsidRPr="008A0887">
      <w:headerReference w:type="default" r:id="rId11"/>
      <w:footerReference w:type="default" r:id="rId12"/>
      <w:pgSz w:w="11906" w:h="16838"/>
      <w:pgMar w:top="1985" w:right="424" w:bottom="764" w:left="142" w:header="567"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08638" w14:textId="77777777" w:rsidR="00A50F45" w:rsidRDefault="00A50F45">
      <w:pPr>
        <w:spacing w:after="0" w:line="240" w:lineRule="auto"/>
      </w:pPr>
      <w:r>
        <w:separator/>
      </w:r>
    </w:p>
  </w:endnote>
  <w:endnote w:type="continuationSeparator" w:id="0">
    <w:p w14:paraId="3B0D9376" w14:textId="77777777" w:rsidR="00A50F45" w:rsidRDefault="00A50F45">
      <w:pPr>
        <w:spacing w:after="0" w:line="240" w:lineRule="auto"/>
      </w:pPr>
      <w:r>
        <w:continuationSeparator/>
      </w:r>
    </w:p>
  </w:endnote>
  <w:endnote w:id="1">
    <w:p w14:paraId="6D3AF342" w14:textId="77777777" w:rsidR="00267317" w:rsidRDefault="00267317">
      <w:pPr>
        <w:pStyle w:val="Testonotaapidipagina1"/>
        <w:spacing w:before="120" w:after="120"/>
        <w:ind w:left="284" w:firstLine="0"/>
      </w:pPr>
      <w:r>
        <w:rPr>
          <w:rStyle w:val="Caratterinotadichiusura"/>
          <w:rFonts w:ascii="Verdana" w:hAnsi="Verdana"/>
        </w:rPr>
        <w:endnoteRef/>
      </w:r>
      <w:r>
        <w:rPr>
          <w:rStyle w:val="Carpredefinitoparagrafo1"/>
          <w:rFonts w:ascii="Calibri" w:hAnsi="Calibri" w:cs="Calibri"/>
          <w:sz w:val="22"/>
          <w:szCs w:val="22"/>
          <w:lang w:val="en-GB"/>
        </w:rPr>
        <w:tab/>
        <w:t xml:space="preserve"> </w:t>
      </w:r>
      <w:r>
        <w:rPr>
          <w:rStyle w:val="Carpredefinitoparagrafo1"/>
          <w:rFonts w:ascii="Calibri" w:hAnsi="Calibri" w:cs="Calibri"/>
          <w:b/>
          <w:sz w:val="22"/>
          <w:szCs w:val="22"/>
          <w:lang w:val="en-GB"/>
        </w:rPr>
        <w:t xml:space="preserve">Nationality: </w:t>
      </w:r>
      <w:r>
        <w:rPr>
          <w:rStyle w:val="Carpredefinitoparagrafo1"/>
          <w:rFonts w:ascii="Calibri" w:hAnsi="Calibri" w:cs="Calibri"/>
          <w:sz w:val="22"/>
          <w:szCs w:val="22"/>
          <w:lang w:val="en-GB"/>
        </w:rPr>
        <w:t>Country to which the person belongs administratively and that issues the ID card and/or passport.</w:t>
      </w:r>
    </w:p>
  </w:endnote>
  <w:endnote w:id="2">
    <w:p w14:paraId="09932197" w14:textId="77777777" w:rsidR="00267317" w:rsidRDefault="00267317">
      <w:pPr>
        <w:pStyle w:val="Testonotaapidipagina1"/>
        <w:spacing w:before="120" w:after="120"/>
        <w:ind w:left="284" w:firstLine="0"/>
      </w:pPr>
      <w:r>
        <w:rPr>
          <w:rStyle w:val="Caratterinotadichiusura"/>
          <w:rFonts w:ascii="Verdana" w:hAnsi="Verdana"/>
        </w:rPr>
        <w:endnoteRef/>
      </w:r>
      <w:r>
        <w:rPr>
          <w:rStyle w:val="Carpredefinitoparagrafo1"/>
          <w:rFonts w:ascii="Calibri" w:hAnsi="Calibri" w:cs="Calibri"/>
          <w:sz w:val="22"/>
          <w:szCs w:val="22"/>
          <w:lang w:val="en-GB"/>
        </w:rPr>
        <w:tab/>
        <w:t xml:space="preserve"> </w:t>
      </w:r>
      <w:r>
        <w:rPr>
          <w:rStyle w:val="Carpredefinitoparagrafo1"/>
          <w:rFonts w:ascii="Calibri" w:hAnsi="Calibri" w:cs="Calibri"/>
          <w:b/>
          <w:sz w:val="22"/>
          <w:szCs w:val="22"/>
          <w:lang w:val="en-GB"/>
        </w:rPr>
        <w:t>Study cycle:</w:t>
      </w:r>
      <w:r>
        <w:rPr>
          <w:rStyle w:val="Carpredefinitoparagrafo1"/>
          <w:rFonts w:ascii="Calibri" w:hAnsi="Calibri" w:cs="Calibri"/>
          <w:sz w:val="22"/>
          <w:szCs w:val="22"/>
          <w:lang w:val="en-GB"/>
        </w:rPr>
        <w:t xml:space="preserve"> Short cycle (EQF level 5) / Bachelor or equivalent first cycle (EQF level 6) / Master or equivalent second cycle (EQF level 7) / Doctorate or equivalent third cycle (EQF level 8).</w:t>
      </w:r>
    </w:p>
  </w:endnote>
  <w:endnote w:id="3">
    <w:p w14:paraId="6C7C6602" w14:textId="77777777" w:rsidR="00267317" w:rsidRPr="008A0887" w:rsidRDefault="00267317">
      <w:pPr>
        <w:pStyle w:val="LO-Normal"/>
        <w:spacing w:before="120" w:after="120"/>
        <w:ind w:left="284"/>
        <w:jc w:val="both"/>
        <w:rPr>
          <w:lang w:val="en-US"/>
        </w:rPr>
      </w:pPr>
      <w:r>
        <w:rPr>
          <w:rStyle w:val="Caratterinotadichiusura"/>
          <w:rFonts w:ascii="Verdana" w:hAnsi="Verdana"/>
        </w:rPr>
        <w:endnoteRef/>
      </w:r>
      <w:r>
        <w:rPr>
          <w:rStyle w:val="Carpredefinitoparagrafo1"/>
          <w:lang w:val="en-GB"/>
        </w:rPr>
        <w:tab/>
        <w:t xml:space="preserve"> </w:t>
      </w:r>
      <w:r>
        <w:rPr>
          <w:rStyle w:val="Carpredefinitoparagrafo1"/>
          <w:b/>
          <w:lang w:val="en-GB"/>
        </w:rPr>
        <w:t>Field of education:</w:t>
      </w:r>
      <w:r>
        <w:rPr>
          <w:rStyle w:val="Carpredefinitoparagrafo1"/>
          <w:lang w:val="en-GB"/>
        </w:rPr>
        <w:t xml:space="preserve"> T</w:t>
      </w:r>
      <w:r>
        <w:rPr>
          <w:rStyle w:val="Carpredefinitoparagrafo1"/>
          <w:color w:val="000080"/>
          <w:lang w:val="en-GB" w:eastAsia="en-GB"/>
        </w:rPr>
        <w:t>he</w:t>
      </w:r>
      <w:r>
        <w:rPr>
          <w:rStyle w:val="Carpredefinitoparagrafo1"/>
          <w:lang w:val="en-GB"/>
        </w:rPr>
        <w:t xml:space="preserve"> </w:t>
      </w:r>
      <w:r w:rsidR="00A50F45">
        <w:fldChar w:fldCharType="begin"/>
      </w:r>
      <w:r w:rsidR="00A50F45" w:rsidRPr="008A0887">
        <w:rPr>
          <w:lang w:val="en-US"/>
        </w:rPr>
        <w:instrText xml:space="preserve"> HYPERLINK "http://ec.europa.eu/education/international-standard-classification-of-education-isced_en" \l "_blank" </w:instrText>
      </w:r>
      <w:r w:rsidR="00A50F45">
        <w:fldChar w:fldCharType="separate"/>
      </w:r>
      <w:r>
        <w:rPr>
          <w:rStyle w:val="Collegamentoipertestuale1"/>
          <w:lang w:val="en-GB"/>
        </w:rPr>
        <w:t>ISCED-F 2013 search tool</w:t>
      </w:r>
      <w:r w:rsidR="00A50F45">
        <w:rPr>
          <w:rStyle w:val="Collegamentoipertestuale1"/>
          <w:lang w:val="en-GB"/>
        </w:rPr>
        <w:fldChar w:fldCharType="end"/>
      </w:r>
      <w:r>
        <w:rPr>
          <w:rStyle w:val="Carpredefinitoparagrafo1"/>
          <w:lang w:val="en-GB"/>
        </w:rPr>
        <w:t xml:space="preserve"> available at </w:t>
      </w:r>
      <w:hyperlink r:id="rId1" w:anchor="_blank" w:history="1">
        <w:r>
          <w:rPr>
            <w:rStyle w:val="Collegamentoipertestuale1"/>
            <w:lang w:val="en-GB"/>
          </w:rPr>
          <w:t>http://ec.europa.eu/education/international-standard-classification-of-education-isced_en</w:t>
        </w:r>
      </w:hyperlink>
      <w:r>
        <w:rPr>
          <w:rStyle w:val="Carpredefinitoparagrafo1"/>
          <w:lang w:val="en-GB"/>
        </w:rPr>
        <w:t xml:space="preserve"> should be used to find the ISCED 2013 detailed field of education and training that is closest to the subject of the degree to be awarded to the trainee by the sending institution.</w:t>
      </w:r>
    </w:p>
  </w:endnote>
  <w:endnote w:id="4">
    <w:p w14:paraId="7B6257DB" w14:textId="77777777" w:rsidR="00267317" w:rsidRPr="008A0887" w:rsidRDefault="00267317">
      <w:pPr>
        <w:pStyle w:val="Testonotadichiusura1"/>
        <w:spacing w:before="120" w:after="120"/>
        <w:ind w:left="284"/>
        <w:jc w:val="both"/>
        <w:rPr>
          <w:lang w:val="en-US"/>
        </w:rPr>
      </w:pPr>
      <w:r>
        <w:rPr>
          <w:rStyle w:val="Caratterinotadichiusura"/>
          <w:rFonts w:ascii="Verdana" w:hAnsi="Verdana"/>
        </w:rPr>
        <w:endnoteRef/>
      </w:r>
      <w:r>
        <w:rPr>
          <w:rStyle w:val="Carpredefinitoparagrafo1"/>
          <w:sz w:val="22"/>
          <w:szCs w:val="22"/>
          <w:lang w:val="en-GB"/>
        </w:rPr>
        <w:tab/>
        <w:t xml:space="preserve"> </w:t>
      </w:r>
      <w:r>
        <w:rPr>
          <w:rStyle w:val="Carpredefinitoparagrafo1"/>
          <w:rFonts w:cs="Arial"/>
          <w:b/>
          <w:sz w:val="22"/>
          <w:szCs w:val="22"/>
          <w:lang w:val="en-GB"/>
        </w:rPr>
        <w:t>Erasmus code</w:t>
      </w:r>
      <w:r>
        <w:rPr>
          <w:rStyle w:val="Carpredefinitoparagrafo1"/>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06D15397" w14:textId="77777777" w:rsidR="00267317" w:rsidRPr="008A0887" w:rsidRDefault="00267317">
      <w:pPr>
        <w:pStyle w:val="Testonotadichiusura1"/>
        <w:spacing w:before="120" w:after="120"/>
        <w:ind w:left="284"/>
        <w:jc w:val="both"/>
        <w:rPr>
          <w:lang w:val="en-US"/>
        </w:rPr>
      </w:pPr>
      <w:r>
        <w:rPr>
          <w:rStyle w:val="Caratterinotadichiusura"/>
          <w:rFonts w:ascii="Verdana" w:hAnsi="Verdana"/>
        </w:rPr>
        <w:endnoteRef/>
      </w:r>
      <w:r>
        <w:rPr>
          <w:rStyle w:val="Carpredefinitoparagrafo1"/>
          <w:sz w:val="22"/>
          <w:szCs w:val="22"/>
          <w:lang w:val="en-GB"/>
        </w:rPr>
        <w:tab/>
        <w:t xml:space="preserve"> </w:t>
      </w:r>
      <w:r>
        <w:rPr>
          <w:rStyle w:val="Carpredefinitoparagrafo1"/>
          <w:b/>
          <w:sz w:val="22"/>
          <w:szCs w:val="22"/>
          <w:lang w:val="en-GB"/>
        </w:rPr>
        <w:t>Contact person at the sending institution</w:t>
      </w:r>
      <w:r>
        <w:rPr>
          <w:rStyle w:val="Carpredefinitoparagrafo1"/>
          <w:sz w:val="22"/>
          <w:szCs w:val="22"/>
          <w:lang w:val="en-GB"/>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780720B" w14:textId="77777777" w:rsidR="00267317" w:rsidRPr="008A0887" w:rsidRDefault="00267317">
      <w:pPr>
        <w:pStyle w:val="Testonotadichiusura1"/>
        <w:spacing w:before="120" w:after="120"/>
        <w:ind w:left="284"/>
        <w:jc w:val="both"/>
        <w:rPr>
          <w:lang w:val="en-US"/>
        </w:rPr>
      </w:pPr>
      <w:r>
        <w:rPr>
          <w:rStyle w:val="Caratterinotadichiusura"/>
          <w:rFonts w:ascii="Calibri" w:hAnsi="Calibri"/>
        </w:rPr>
        <w:endnoteRef/>
      </w:r>
      <w:r>
        <w:rPr>
          <w:rStyle w:val="Rimandonotadichiusura1"/>
          <w:sz w:val="22"/>
          <w:szCs w:val="22"/>
          <w:lang w:val="en-GB"/>
        </w:rPr>
        <w:tab/>
        <w:t xml:space="preserve"> </w:t>
      </w:r>
      <w:r>
        <w:rPr>
          <w:rStyle w:val="Carpredefinitoparagrafo1"/>
          <w:b/>
          <w:sz w:val="22"/>
          <w:szCs w:val="22"/>
          <w:lang w:val="en-GB"/>
        </w:rPr>
        <w:t>Contact person at the Receiving Organisation</w:t>
      </w:r>
      <w:r>
        <w:rPr>
          <w:rStyle w:val="Carpredefinitoparagrafo1"/>
          <w:sz w:val="22"/>
          <w:szCs w:val="22"/>
          <w:lang w:val="en-GB"/>
        </w:rPr>
        <w:t>: a person who can provide administrative information within the framework of Erasmus+ traineeships.</w:t>
      </w:r>
    </w:p>
  </w:endnote>
  <w:endnote w:id="7">
    <w:p w14:paraId="05A3CD97" w14:textId="77777777" w:rsidR="00267317" w:rsidRPr="008A0887" w:rsidRDefault="00267317">
      <w:pPr>
        <w:pStyle w:val="Testonotadichiusura1"/>
        <w:spacing w:before="120" w:after="120"/>
        <w:ind w:left="284"/>
        <w:jc w:val="both"/>
        <w:rPr>
          <w:lang w:val="en-US"/>
        </w:rPr>
      </w:pPr>
      <w:r>
        <w:rPr>
          <w:rStyle w:val="Caratterinotadichiusura"/>
          <w:rFonts w:ascii="Calibri" w:hAnsi="Calibri"/>
        </w:rPr>
        <w:endnoteRef/>
      </w:r>
      <w:r>
        <w:rPr>
          <w:rStyle w:val="Rimandonotadichiusura1"/>
          <w:sz w:val="22"/>
          <w:szCs w:val="22"/>
          <w:lang w:val="en-GB"/>
        </w:rPr>
        <w:tab/>
        <w:t xml:space="preserve"> </w:t>
      </w:r>
      <w:r>
        <w:rPr>
          <w:rStyle w:val="Carpredefinitoparagrafo1"/>
          <w:b/>
          <w:sz w:val="22"/>
          <w:szCs w:val="22"/>
          <w:lang w:val="en-GB"/>
        </w:rPr>
        <w:t>Mentor</w:t>
      </w:r>
      <w:r>
        <w:rPr>
          <w:rStyle w:val="Carpredefinitoparagrafo1"/>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Pr>
          <w:rStyle w:val="Carpredefinitoparagrafo1"/>
          <w:rFonts w:cs="Calibri"/>
          <w:sz w:val="22"/>
          <w:szCs w:val="22"/>
          <w:lang w:val="en-GB"/>
        </w:rPr>
        <w:t>should be a different person than the supervisor.</w:t>
      </w:r>
    </w:p>
  </w:endnote>
  <w:endnote w:id="8">
    <w:p w14:paraId="7812D92B" w14:textId="77777777" w:rsidR="00267317" w:rsidRDefault="00267317">
      <w:pPr>
        <w:pStyle w:val="Testonotadichiusura1"/>
        <w:ind w:left="284"/>
        <w:rPr>
          <w:lang w:val="en-GB"/>
        </w:rPr>
      </w:pPr>
      <w:r>
        <w:rPr>
          <w:rStyle w:val="Caratterinotadichiusura"/>
          <w:rFonts w:ascii="Calibri" w:hAnsi="Calibri"/>
        </w:rPr>
        <w:endnoteRef/>
      </w:r>
      <w:r>
        <w:rPr>
          <w:rStyle w:val="Carpredefinitoparagrafo1"/>
          <w:rFonts w:cs="Calibri"/>
          <w:sz w:val="22"/>
          <w:szCs w:val="22"/>
          <w:lang w:val="en-GB"/>
        </w:rPr>
        <w:tab/>
        <w:t xml:space="preserve"> </w:t>
      </w:r>
      <w:r>
        <w:rPr>
          <w:rStyle w:val="Carpredefinitoparagrafo1"/>
          <w:rFonts w:cs="Calibri"/>
          <w:b/>
          <w:sz w:val="22"/>
          <w:szCs w:val="22"/>
          <w:lang w:val="en-GB"/>
        </w:rPr>
        <w:t>Level of language competence</w:t>
      </w:r>
      <w:r>
        <w:rPr>
          <w:rStyle w:val="Carpredefinitoparagrafo1"/>
          <w:rFonts w:cs="Calibri"/>
          <w:sz w:val="22"/>
          <w:szCs w:val="22"/>
          <w:lang w:val="en-GB"/>
        </w:rPr>
        <w:t xml:space="preserve">: a description of the European Language Levels (CEFR) is available at: </w:t>
      </w:r>
      <w:hyperlink r:id="rId2" w:anchor="_blank" w:history="1">
        <w:r>
          <w:rPr>
            <w:rStyle w:val="Collegamentoipertestuale1"/>
            <w:rFonts w:cs="Calibri"/>
            <w:sz w:val="22"/>
            <w:szCs w:val="22"/>
            <w:lang w:val="en-GB"/>
          </w:rPr>
          <w:t>https://europass.cedefop.europa.eu/en/resources/european-language-levels-cefr</w:t>
        </w:r>
      </w:hyperlink>
    </w:p>
    <w:p w14:paraId="0622331F" w14:textId="77777777" w:rsidR="00267317" w:rsidRDefault="00267317">
      <w:pPr>
        <w:pStyle w:val="Testonotadichiusura1"/>
        <w:ind w:left="284"/>
        <w:rPr>
          <w:lang w:val="en-GB"/>
        </w:rPr>
      </w:pPr>
    </w:p>
  </w:endnote>
  <w:endnote w:id="9">
    <w:p w14:paraId="690FE056" w14:textId="77777777" w:rsidR="00267317" w:rsidRPr="008A0887" w:rsidRDefault="00267317">
      <w:pPr>
        <w:pStyle w:val="Testonotadichiusura1"/>
        <w:ind w:left="284"/>
        <w:rPr>
          <w:lang w:val="en-US"/>
        </w:rPr>
      </w:pPr>
      <w:r>
        <w:rPr>
          <w:rStyle w:val="Caratterinotadichiusura"/>
          <w:rFonts w:ascii="Liberation Serif" w:hAnsi="Liberation Serif"/>
        </w:rPr>
        <w:endnoteRef/>
      </w:r>
      <w:r>
        <w:rPr>
          <w:rStyle w:val="Carpredefinitoparagrafo1"/>
          <w:sz w:val="22"/>
          <w:szCs w:val="22"/>
          <w:lang w:val="en-GB"/>
        </w:rPr>
        <w:tab/>
        <w:t xml:space="preserve"> </w:t>
      </w:r>
      <w:r>
        <w:rPr>
          <w:rStyle w:val="Carpredefinitoparagrafo1"/>
          <w:b/>
          <w:sz w:val="22"/>
          <w:szCs w:val="22"/>
          <w:lang w:val="en-GB"/>
        </w:rPr>
        <w:t>There are three different provisions for traineeships</w:t>
      </w:r>
      <w:r>
        <w:rPr>
          <w:rStyle w:val="Carpredefinitoparagrafo1"/>
          <w:sz w:val="22"/>
          <w:szCs w:val="22"/>
          <w:lang w:val="en-GB"/>
        </w:rPr>
        <w:t xml:space="preserve">: </w:t>
      </w:r>
    </w:p>
    <w:p w14:paraId="211E264D" w14:textId="77777777" w:rsidR="00267317" w:rsidRPr="008A0887" w:rsidRDefault="00267317">
      <w:pPr>
        <w:pStyle w:val="Testonotadichiusura1"/>
        <w:ind w:left="284" w:firstLine="424"/>
        <w:rPr>
          <w:lang w:val="en-US"/>
        </w:rPr>
      </w:pPr>
      <w:r>
        <w:rPr>
          <w:sz w:val="22"/>
          <w:szCs w:val="22"/>
          <w:lang w:val="en-GB"/>
        </w:rPr>
        <w:tab/>
        <w:t>1. Traineeships embedded in the curriculum (counting towards the degree);</w:t>
      </w:r>
    </w:p>
    <w:p w14:paraId="1CB01065" w14:textId="77777777" w:rsidR="00267317" w:rsidRPr="008A0887" w:rsidRDefault="00267317">
      <w:pPr>
        <w:pStyle w:val="Testonotadichiusura1"/>
        <w:ind w:left="284" w:firstLine="424"/>
        <w:rPr>
          <w:lang w:val="en-US"/>
        </w:rPr>
      </w:pPr>
      <w:r>
        <w:rPr>
          <w:sz w:val="22"/>
          <w:szCs w:val="22"/>
          <w:lang w:val="en-GB"/>
        </w:rPr>
        <w:tab/>
        <w:t>2. Voluntary traineeships (not obligatory for the degree);</w:t>
      </w:r>
    </w:p>
    <w:p w14:paraId="2971C3EA" w14:textId="77777777" w:rsidR="00267317" w:rsidRPr="008A0887" w:rsidRDefault="00267317">
      <w:pPr>
        <w:pStyle w:val="Testonotadichiusura1"/>
        <w:ind w:left="284" w:firstLine="424"/>
        <w:rPr>
          <w:lang w:val="en-US"/>
        </w:rPr>
      </w:pPr>
      <w:r>
        <w:rPr>
          <w:sz w:val="22"/>
          <w:szCs w:val="22"/>
          <w:lang w:val="en-GB"/>
        </w:rPr>
        <w:tab/>
        <w:t xml:space="preserve">3. Traineeships for recent graduates. </w:t>
      </w:r>
    </w:p>
    <w:p w14:paraId="0C75BDF4" w14:textId="77777777" w:rsidR="00267317" w:rsidRDefault="00267317">
      <w:pPr>
        <w:pStyle w:val="Testonotadichiusura1"/>
        <w:ind w:left="284"/>
        <w:rPr>
          <w:lang w:val="en-GB"/>
        </w:rPr>
      </w:pPr>
    </w:p>
  </w:endnote>
  <w:endnote w:id="10">
    <w:p w14:paraId="1C04FA3B" w14:textId="77777777" w:rsidR="00267317" w:rsidRPr="008A0887" w:rsidRDefault="00267317">
      <w:pPr>
        <w:pStyle w:val="Testonotadichiusura1"/>
        <w:spacing w:before="120" w:after="120"/>
        <w:ind w:left="284"/>
        <w:rPr>
          <w:lang w:val="en-US"/>
        </w:rPr>
      </w:pPr>
      <w:r>
        <w:rPr>
          <w:rStyle w:val="Caratterinotadichiusura"/>
          <w:rFonts w:ascii="Liberation Serif" w:hAnsi="Liberation Serif"/>
        </w:rPr>
        <w:endnoteRef/>
      </w:r>
      <w:r>
        <w:rPr>
          <w:rStyle w:val="Carpredefinitoparagrafo1"/>
          <w:sz w:val="22"/>
          <w:szCs w:val="22"/>
          <w:lang w:val="en-GB"/>
        </w:rPr>
        <w:tab/>
        <w:t xml:space="preserve"> </w:t>
      </w:r>
      <w:r>
        <w:rPr>
          <w:rStyle w:val="Carpredefinitoparagrafo1"/>
          <w:b/>
          <w:sz w:val="22"/>
          <w:szCs w:val="22"/>
          <w:lang w:val="en-GB"/>
        </w:rPr>
        <w:t>ECTS credits or equivalent</w:t>
      </w:r>
      <w:r>
        <w:rPr>
          <w:rStyle w:val="Carpredefinitoparagrafo1"/>
          <w:sz w:val="22"/>
          <w:szCs w:val="22"/>
          <w:lang w:val="en-GB"/>
        </w:rPr>
        <w:t>: in countries where the "ECTS" system it is not in place, in particular for institutions located in Partner Countries not participating in the Bologna process, "ECTS" needs to be replaced in all tables by the name of the equivalent system that is used and a web link to an explanation to the system should be added.</w:t>
      </w:r>
    </w:p>
  </w:endnote>
  <w:endnote w:id="11">
    <w:p w14:paraId="060072F1" w14:textId="77777777" w:rsidR="00267317" w:rsidRPr="008A0887" w:rsidRDefault="00267317">
      <w:pPr>
        <w:pStyle w:val="Testonotadichiusura1"/>
        <w:spacing w:before="120" w:after="120"/>
        <w:ind w:left="284"/>
        <w:jc w:val="both"/>
        <w:rPr>
          <w:lang w:val="en-US"/>
        </w:rPr>
      </w:pPr>
      <w:r>
        <w:rPr>
          <w:rStyle w:val="Caratterinotadichiusura"/>
          <w:rFonts w:ascii="Liberation Serif" w:hAnsi="Liberation Serif"/>
        </w:rPr>
        <w:endnoteRef/>
      </w:r>
      <w:r>
        <w:rPr>
          <w:rStyle w:val="Carpredefinitoparagrafo1"/>
          <w:sz w:val="22"/>
          <w:szCs w:val="22"/>
          <w:lang w:val="en-GB"/>
        </w:rPr>
        <w:tab/>
        <w:t xml:space="preserve"> </w:t>
      </w:r>
      <w:r>
        <w:rPr>
          <w:rStyle w:val="Carpredefinitoparagrafo1"/>
          <w:b/>
          <w:sz w:val="22"/>
          <w:szCs w:val="22"/>
          <w:lang w:val="en-GB"/>
        </w:rPr>
        <w:t>Responsible person at the sending institution</w:t>
      </w:r>
      <w:r>
        <w:rPr>
          <w:rStyle w:val="Carpredefinitoparagrafo1"/>
          <w:sz w:val="22"/>
          <w:szCs w:val="22"/>
          <w:lang w:val="en-GB"/>
        </w:rPr>
        <w:t xml:space="preserve">: this person is responsible for signing the Learning Agreement, amending it if needed and recognising the credits and associated learning outcomes on behalf of the responsible academic body as set out in the Learning Agreement. </w:t>
      </w:r>
      <w:r>
        <w:rPr>
          <w:rStyle w:val="Carpredefinitoparagrafo1"/>
          <w:rFonts w:cs="Calibri"/>
          <w:sz w:val="22"/>
          <w:szCs w:val="22"/>
          <w:lang w:val="en-GB"/>
        </w:rPr>
        <w:t>The name and email of the Responsible person must be filled in only in case it differs from that of the Contact person mentioned at the top of the document.</w:t>
      </w:r>
    </w:p>
  </w:endnote>
  <w:endnote w:id="12">
    <w:p w14:paraId="5A46424B" w14:textId="77777777" w:rsidR="00267317" w:rsidRPr="008A0887" w:rsidRDefault="00267317">
      <w:pPr>
        <w:pStyle w:val="Testonotadichiusura1"/>
        <w:spacing w:before="120" w:after="120"/>
        <w:ind w:left="284"/>
        <w:jc w:val="both"/>
        <w:rPr>
          <w:lang w:val="en-US"/>
        </w:rPr>
      </w:pPr>
      <w:r>
        <w:rPr>
          <w:rStyle w:val="Caratterinotadichiusura"/>
          <w:rFonts w:ascii="Liberation Serif" w:hAnsi="Liberation Serif"/>
        </w:rPr>
        <w:endnoteRef/>
      </w:r>
      <w:r>
        <w:rPr>
          <w:rStyle w:val="Carpredefinitoparagrafo1"/>
          <w:sz w:val="22"/>
          <w:szCs w:val="22"/>
          <w:lang w:val="en-GB"/>
        </w:rPr>
        <w:tab/>
        <w:t xml:space="preserve"> </w:t>
      </w:r>
      <w:r>
        <w:rPr>
          <w:rStyle w:val="Carpredefinitoparagrafo1"/>
          <w:b/>
          <w:sz w:val="22"/>
          <w:szCs w:val="22"/>
          <w:lang w:val="en-GB"/>
        </w:rPr>
        <w:t>Supervisor at the Receiving Organisation</w:t>
      </w:r>
      <w:r>
        <w:rPr>
          <w:rStyle w:val="Carpredefinitoparagrafo1"/>
          <w:sz w:val="22"/>
          <w:szCs w:val="22"/>
          <w:lang w:val="en-GB"/>
        </w:rPr>
        <w:t xml:space="preserve">: this person is responsible for signing the Learning Agreement, amending it if needed, supervising the trainee during the traineeship and signing the Traineeship Certificate. </w:t>
      </w:r>
      <w:r>
        <w:rPr>
          <w:rStyle w:val="Carpredefinitoparagrafo1"/>
          <w:rFonts w:cs="Calibri"/>
          <w:sz w:val="22"/>
          <w:szCs w:val="22"/>
          <w:lang w:val="en-GB"/>
        </w:rPr>
        <w:t>The name and email of the Supervisor must be filled in only in case it differs from that of the Contact person mentioned at the top of the document.</w:t>
      </w:r>
    </w:p>
    <w:p w14:paraId="546A20AB" w14:textId="77777777" w:rsidR="00267317" w:rsidRDefault="00267317">
      <w:pPr>
        <w:pStyle w:val="Testonotadichiusura1"/>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00"/>
    <w:family w:val="roman"/>
    <w:pitch w:val="variable"/>
  </w:font>
  <w:font w:name="Segoe UI Symbol">
    <w:panose1 w:val="020B0502040204020203"/>
    <w:charset w:val="00"/>
    <w:family w:val="swiss"/>
    <w:pitch w:val="variable"/>
    <w:sig w:usb0="800001E3" w:usb1="1200FFEF" w:usb2="00040000" w:usb3="00000000" w:csb0="00000001" w:csb1="00000000"/>
  </w:font>
  <w:font w:name="Hiragino Maru Gothic Pro W4">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1960" w14:textId="77777777" w:rsidR="00267317" w:rsidRDefault="00267317">
    <w:pPr>
      <w:pStyle w:val="Pidipagina"/>
      <w:jc w:val="center"/>
    </w:pPr>
    <w:r>
      <w:fldChar w:fldCharType="begin"/>
    </w:r>
    <w:r>
      <w:instrText xml:space="preserve"> PAGE </w:instrText>
    </w:r>
    <w:r>
      <w:fldChar w:fldCharType="separate"/>
    </w:r>
    <w:r>
      <w:t>5</w:t>
    </w:r>
    <w:r>
      <w:fldChar w:fldCharType="end"/>
    </w:r>
  </w:p>
  <w:p w14:paraId="2A154DF8" w14:textId="77777777" w:rsidR="00267317" w:rsidRDefault="0026731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E774D" w14:textId="77777777" w:rsidR="00A50F45" w:rsidRDefault="00A50F45">
      <w:pPr>
        <w:spacing w:after="0" w:line="240" w:lineRule="auto"/>
      </w:pPr>
      <w:r>
        <w:separator/>
      </w:r>
    </w:p>
  </w:footnote>
  <w:footnote w:type="continuationSeparator" w:id="0">
    <w:p w14:paraId="281FC180" w14:textId="77777777" w:rsidR="00A50F45" w:rsidRDefault="00A50F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F6E00" w14:textId="468F26E5" w:rsidR="00267317" w:rsidRDefault="00311E75">
    <w:pPr>
      <w:pStyle w:val="Rigadintestazione"/>
      <w:rPr>
        <w:rFonts w:ascii="Verdana" w:eastAsia="Times New Roman" w:hAnsi="Verdana" w:cs="Verdana"/>
        <w:b/>
        <w:color w:val="002060"/>
        <w:sz w:val="28"/>
        <w:szCs w:val="36"/>
        <w:lang w:val="en-GB"/>
      </w:rPr>
    </w:pPr>
    <w:r>
      <w:rPr>
        <w:noProof/>
      </w:rPr>
      <w:drawing>
        <wp:anchor distT="0" distB="0" distL="0" distR="0" simplePos="0" relativeHeight="251657216" behindDoc="0" locked="0" layoutInCell="1" allowOverlap="1" wp14:anchorId="63579443" wp14:editId="76DE3B20">
          <wp:simplePos x="0" y="0"/>
          <wp:positionH relativeFrom="column">
            <wp:posOffset>490220</wp:posOffset>
          </wp:positionH>
          <wp:positionV relativeFrom="paragraph">
            <wp:posOffset>126365</wp:posOffset>
          </wp:positionV>
          <wp:extent cx="1278890" cy="258445"/>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49" t="-243" r="-49" b="-243"/>
                  <a:stretch>
                    <a:fillRect/>
                  </a:stretch>
                </pic:blipFill>
                <pic:spPr bwMode="auto">
                  <a:xfrm>
                    <a:off x="0" y="0"/>
                    <a:ext cx="1278890" cy="2584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14:anchorId="31DFAEA0" wp14:editId="74B3050F">
              <wp:simplePos x="0" y="0"/>
              <wp:positionH relativeFrom="column">
                <wp:posOffset>5281295</wp:posOffset>
              </wp:positionH>
              <wp:positionV relativeFrom="paragraph">
                <wp:posOffset>-140335</wp:posOffset>
              </wp:positionV>
              <wp:extent cx="1901825" cy="968375"/>
              <wp:effectExtent l="8890" t="10160" r="13335"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1825" cy="968375"/>
                      </a:xfrm>
                      <a:prstGeom prst="rect">
                        <a:avLst/>
                      </a:prstGeom>
                      <a:solidFill>
                        <a:srgbClr val="FFFFFF">
                          <a:alpha val="0"/>
                        </a:srgbClr>
                      </a:solidFill>
                      <a:ln w="635">
                        <a:solidFill>
                          <a:srgbClr val="000000"/>
                        </a:solidFill>
                        <a:miter lim="800000"/>
                        <a:headEnd/>
                        <a:tailEnd/>
                      </a:ln>
                    </wps:spPr>
                    <wps:txbx>
                      <w:txbxContent>
                        <w:p w14:paraId="4BD7490F" w14:textId="77777777" w:rsidR="00267317" w:rsidRPr="008A0887" w:rsidRDefault="00267317">
                          <w:pPr>
                            <w:tabs>
                              <w:tab w:val="left" w:pos="3119"/>
                              <w:tab w:val="center" w:pos="4536"/>
                              <w:tab w:val="right" w:pos="9072"/>
                            </w:tabs>
                            <w:spacing w:after="0" w:line="240" w:lineRule="auto"/>
                            <w:jc w:val="right"/>
                            <w:rPr>
                              <w:lang w:val="en-US"/>
                            </w:rPr>
                          </w:pPr>
                          <w:r>
                            <w:rPr>
                              <w:rFonts w:ascii="Verdana" w:hAnsi="Verdana" w:cs="Verdana"/>
                              <w:b/>
                              <w:color w:val="003CB4"/>
                              <w:sz w:val="16"/>
                              <w:szCs w:val="16"/>
                              <w:lang w:val="en-GB"/>
                            </w:rPr>
                            <w:t xml:space="preserve">Higher Education: </w:t>
                          </w:r>
                        </w:p>
                        <w:p w14:paraId="1D1A9AFE" w14:textId="77777777" w:rsidR="00267317" w:rsidRPr="008A0887" w:rsidRDefault="00267317">
                          <w:pPr>
                            <w:tabs>
                              <w:tab w:val="left" w:pos="3119"/>
                              <w:tab w:val="center" w:pos="4536"/>
                              <w:tab w:val="right" w:pos="9072"/>
                            </w:tabs>
                            <w:spacing w:after="0" w:line="240" w:lineRule="auto"/>
                            <w:jc w:val="right"/>
                            <w:rPr>
                              <w:lang w:val="en-US"/>
                            </w:rPr>
                          </w:pPr>
                          <w:r>
                            <w:rPr>
                              <w:rFonts w:ascii="Verdana" w:hAnsi="Verdana" w:cs="Verdana"/>
                              <w:b/>
                              <w:color w:val="003CB4"/>
                              <w:sz w:val="16"/>
                              <w:szCs w:val="16"/>
                              <w:lang w:val="en-GB"/>
                            </w:rPr>
                            <w:t>Learning Agreement form</w:t>
                          </w:r>
                        </w:p>
                        <w:p w14:paraId="20B8D43F" w14:textId="77777777" w:rsidR="00267317" w:rsidRPr="008A0887" w:rsidRDefault="00267317">
                          <w:pPr>
                            <w:tabs>
                              <w:tab w:val="left" w:pos="3119"/>
                              <w:tab w:val="center" w:pos="4536"/>
                              <w:tab w:val="right" w:pos="9072"/>
                            </w:tabs>
                            <w:spacing w:after="0" w:line="240" w:lineRule="auto"/>
                            <w:jc w:val="right"/>
                            <w:rPr>
                              <w:lang w:val="en-US"/>
                            </w:rPr>
                          </w:pPr>
                          <w:r>
                            <w:rPr>
                              <w:rFonts w:ascii="Verdana" w:hAnsi="Verdana" w:cs="Verdana"/>
                              <w:b/>
                              <w:i/>
                              <w:color w:val="003CB4"/>
                              <w:sz w:val="16"/>
                              <w:szCs w:val="16"/>
                              <w:highlight w:val="yellow"/>
                              <w:lang w:val="en-GB"/>
                            </w:rPr>
                            <w:t>Student’s name</w:t>
                          </w:r>
                        </w:p>
                        <w:p w14:paraId="6DB343C9" w14:textId="77777777" w:rsidR="00267317" w:rsidRDefault="00267317">
                          <w:pPr>
                            <w:tabs>
                              <w:tab w:val="left" w:pos="3119"/>
                              <w:tab w:val="center" w:pos="4536"/>
                              <w:tab w:val="right" w:pos="9072"/>
                            </w:tabs>
                            <w:spacing w:after="0" w:line="240" w:lineRule="auto"/>
                            <w:jc w:val="right"/>
                          </w:pPr>
                          <w:r>
                            <w:rPr>
                              <w:rFonts w:ascii="Verdana" w:hAnsi="Verdana" w:cs="Verdana"/>
                              <w:b/>
                              <w:i/>
                              <w:color w:val="003CB4"/>
                              <w:sz w:val="16"/>
                              <w:szCs w:val="16"/>
                              <w:lang w:val="en-GB"/>
                            </w:rPr>
                            <w:t>______________________</w:t>
                          </w:r>
                        </w:p>
                        <w:p w14:paraId="113C5A20" w14:textId="6FC69A7E" w:rsidR="00267317" w:rsidRDefault="00267317">
                          <w:pPr>
                            <w:tabs>
                              <w:tab w:val="left" w:pos="3119"/>
                              <w:tab w:val="center" w:pos="4536"/>
                              <w:tab w:val="right" w:pos="9072"/>
                            </w:tabs>
                            <w:spacing w:after="0" w:line="240" w:lineRule="auto"/>
                            <w:jc w:val="right"/>
                          </w:pPr>
                          <w:r>
                            <w:rPr>
                              <w:rFonts w:ascii="Verdana" w:hAnsi="Verdana" w:cs="Verdana"/>
                              <w:b/>
                              <w:i/>
                              <w:color w:val="003CB4"/>
                              <w:sz w:val="16"/>
                              <w:szCs w:val="16"/>
                              <w:lang w:val="en-GB"/>
                            </w:rPr>
                            <w:t>Academic Yea</w:t>
                          </w:r>
                          <w:r w:rsidR="008A0887">
                            <w:rPr>
                              <w:rFonts w:ascii="Verdana" w:hAnsi="Verdana" w:cs="Verdana"/>
                              <w:b/>
                              <w:i/>
                              <w:color w:val="003CB4"/>
                              <w:sz w:val="16"/>
                              <w:szCs w:val="16"/>
                              <w:lang w:val="en-GB"/>
                            </w:rPr>
                            <w:t>r 2020/2021</w:t>
                          </w:r>
                          <w:r>
                            <w:rPr>
                              <w:rFonts w:ascii="Verdana" w:hAnsi="Verdana" w:cs="Verdana"/>
                              <w:b/>
                              <w:i/>
                              <w:color w:val="003CB4"/>
                              <w:sz w:val="16"/>
                              <w:szCs w:val="16"/>
                              <w:lang w:val="en-GB"/>
                            </w:rPr>
                            <w:t xml:space="preserve"> </w:t>
                          </w:r>
                        </w:p>
                        <w:p w14:paraId="535A4AE0" w14:textId="77777777" w:rsidR="00267317" w:rsidRDefault="00267317">
                          <w:pPr>
                            <w:tabs>
                              <w:tab w:val="left" w:pos="3119"/>
                              <w:tab w:val="center" w:pos="4536"/>
                              <w:tab w:val="right" w:pos="9072"/>
                            </w:tabs>
                            <w:spacing w:after="0" w:line="240" w:lineRule="auto"/>
                            <w:jc w:val="right"/>
                          </w:pPr>
                          <w:r>
                            <w:rPr>
                              <w:rFonts w:ascii="Verdana" w:hAnsi="Verdana" w:cs="Verdana"/>
                              <w:b/>
                              <w:i/>
                              <w:color w:val="003CB4"/>
                              <w:sz w:val="16"/>
                              <w:szCs w:val="16"/>
                              <w:lang w:val="en-GB"/>
                            </w:rPr>
                            <w:t>Consorzio Send</w:t>
                          </w:r>
                        </w:p>
                        <w:p w14:paraId="49F757A1" w14:textId="77777777" w:rsidR="00267317" w:rsidRDefault="00267317">
                          <w:pPr>
                            <w:tabs>
                              <w:tab w:val="left" w:pos="3119"/>
                              <w:tab w:val="center" w:pos="4536"/>
                              <w:tab w:val="right" w:pos="9072"/>
                            </w:tabs>
                            <w:spacing w:after="0"/>
                            <w:jc w:val="right"/>
                            <w:rPr>
                              <w:rFonts w:ascii="Verdana" w:hAnsi="Verdana" w:cs="Verdana"/>
                              <w:b/>
                              <w:i/>
                              <w:color w:val="003CB4"/>
                              <w:sz w:val="14"/>
                              <w:szCs w:val="16"/>
                              <w:lang w:val="en-GB"/>
                            </w:rPr>
                          </w:pPr>
                        </w:p>
                        <w:p w14:paraId="30E996AD" w14:textId="77777777" w:rsidR="00267317" w:rsidRDefault="00267317">
                          <w:pPr>
                            <w:tabs>
                              <w:tab w:val="left" w:pos="3119"/>
                              <w:tab w:val="center" w:pos="4536"/>
                              <w:tab w:val="right" w:pos="9072"/>
                            </w:tabs>
                            <w:spacing w:after="0"/>
                            <w:jc w:val="right"/>
                            <w:rPr>
                              <w:rFonts w:ascii="Verdana" w:hAnsi="Verdana" w:cs="Verdana"/>
                              <w:b/>
                              <w:i/>
                              <w:color w:val="003CB4"/>
                              <w:sz w:val="14"/>
                              <w:szCs w:val="16"/>
                              <w:lang w:val="en-GB"/>
                            </w:rPr>
                          </w:pPr>
                        </w:p>
                        <w:p w14:paraId="0C4646DD" w14:textId="77777777" w:rsidR="00267317" w:rsidRDefault="00267317">
                          <w:pPr>
                            <w:tabs>
                              <w:tab w:val="left" w:pos="3119"/>
                              <w:tab w:val="center" w:pos="4536"/>
                              <w:tab w:val="right" w:pos="9072"/>
                            </w:tabs>
                            <w:spacing w:after="0"/>
                            <w:jc w:val="right"/>
                            <w:rPr>
                              <w:rFonts w:ascii="Verdana" w:hAnsi="Verdana" w:cs="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DFAEA0" id="_x0000_t202" coordsize="21600,21600" o:spt="202" path="m,l,21600r21600,l21600,xe">
              <v:stroke joinstyle="miter"/>
              <v:path gradientshapeok="t" o:connecttype="rect"/>
            </v:shapetype>
            <v:shape id="_x0000_s1027" type="#_x0000_t202" style="position:absolute;margin-left:415.85pt;margin-top:-11.05pt;width:149.75pt;height:7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" strokeweight=".05pt">
              <v:fill opacity="0"/>
              <v:textbox>
                <w:txbxContent>
                  <w:p w14:paraId="4BD7490F" w14:textId="77777777" w:rsidR="00267317" w:rsidRPr="008A0887" w:rsidRDefault="00267317">
                    <w:pPr>
                      <w:tabs>
                        <w:tab w:val="left" w:pos="3119"/>
                        <w:tab w:val="center" w:pos="4536"/>
                        <w:tab w:val="right" w:pos="9072"/>
                      </w:tabs>
                      <w:spacing w:after="0" w:line="240" w:lineRule="auto"/>
                      <w:jc w:val="right"/>
                      <w:rPr>
                        <w:lang w:val="en-US"/>
                      </w:rPr>
                    </w:pPr>
                    <w:r>
                      <w:rPr>
                        <w:rFonts w:ascii="Verdana" w:hAnsi="Verdana" w:cs="Verdana"/>
                        <w:b/>
                        <w:color w:val="003CB4"/>
                        <w:sz w:val="16"/>
                        <w:szCs w:val="16"/>
                        <w:lang w:val="en-GB"/>
                      </w:rPr>
                      <w:t xml:space="preserve">Higher Education: </w:t>
                    </w:r>
                  </w:p>
                  <w:p w14:paraId="1D1A9AFE" w14:textId="77777777" w:rsidR="00267317" w:rsidRPr="008A0887" w:rsidRDefault="00267317">
                    <w:pPr>
                      <w:tabs>
                        <w:tab w:val="left" w:pos="3119"/>
                        <w:tab w:val="center" w:pos="4536"/>
                        <w:tab w:val="right" w:pos="9072"/>
                      </w:tabs>
                      <w:spacing w:after="0" w:line="240" w:lineRule="auto"/>
                      <w:jc w:val="right"/>
                      <w:rPr>
                        <w:lang w:val="en-US"/>
                      </w:rPr>
                    </w:pPr>
                    <w:r>
                      <w:rPr>
                        <w:rFonts w:ascii="Verdana" w:hAnsi="Verdana" w:cs="Verdana"/>
                        <w:b/>
                        <w:color w:val="003CB4"/>
                        <w:sz w:val="16"/>
                        <w:szCs w:val="16"/>
                        <w:lang w:val="en-GB"/>
                      </w:rPr>
                      <w:t>Learning Agreement form</w:t>
                    </w:r>
                  </w:p>
                  <w:p w14:paraId="20B8D43F" w14:textId="77777777" w:rsidR="00267317" w:rsidRPr="008A0887" w:rsidRDefault="00267317">
                    <w:pPr>
                      <w:tabs>
                        <w:tab w:val="left" w:pos="3119"/>
                        <w:tab w:val="center" w:pos="4536"/>
                        <w:tab w:val="right" w:pos="9072"/>
                      </w:tabs>
                      <w:spacing w:after="0" w:line="240" w:lineRule="auto"/>
                      <w:jc w:val="right"/>
                      <w:rPr>
                        <w:lang w:val="en-US"/>
                      </w:rPr>
                    </w:pPr>
                    <w:r>
                      <w:rPr>
                        <w:rFonts w:ascii="Verdana" w:hAnsi="Verdana" w:cs="Verdana"/>
                        <w:b/>
                        <w:i/>
                        <w:color w:val="003CB4"/>
                        <w:sz w:val="16"/>
                        <w:szCs w:val="16"/>
                        <w:highlight w:val="yellow"/>
                        <w:lang w:val="en-GB"/>
                      </w:rPr>
                      <w:t>Student’s name</w:t>
                    </w:r>
                  </w:p>
                  <w:p w14:paraId="6DB343C9" w14:textId="77777777" w:rsidR="00267317" w:rsidRDefault="00267317">
                    <w:pPr>
                      <w:tabs>
                        <w:tab w:val="left" w:pos="3119"/>
                        <w:tab w:val="center" w:pos="4536"/>
                        <w:tab w:val="right" w:pos="9072"/>
                      </w:tabs>
                      <w:spacing w:after="0" w:line="240" w:lineRule="auto"/>
                      <w:jc w:val="right"/>
                    </w:pPr>
                    <w:r>
                      <w:rPr>
                        <w:rFonts w:ascii="Verdana" w:hAnsi="Verdana" w:cs="Verdana"/>
                        <w:b/>
                        <w:i/>
                        <w:color w:val="003CB4"/>
                        <w:sz w:val="16"/>
                        <w:szCs w:val="16"/>
                        <w:lang w:val="en-GB"/>
                      </w:rPr>
                      <w:t>______________________</w:t>
                    </w:r>
                  </w:p>
                  <w:p w14:paraId="113C5A20" w14:textId="6FC69A7E" w:rsidR="00267317" w:rsidRDefault="00267317">
                    <w:pPr>
                      <w:tabs>
                        <w:tab w:val="left" w:pos="3119"/>
                        <w:tab w:val="center" w:pos="4536"/>
                        <w:tab w:val="right" w:pos="9072"/>
                      </w:tabs>
                      <w:spacing w:after="0" w:line="240" w:lineRule="auto"/>
                      <w:jc w:val="right"/>
                    </w:pPr>
                    <w:r>
                      <w:rPr>
                        <w:rFonts w:ascii="Verdana" w:hAnsi="Verdana" w:cs="Verdana"/>
                        <w:b/>
                        <w:i/>
                        <w:color w:val="003CB4"/>
                        <w:sz w:val="16"/>
                        <w:szCs w:val="16"/>
                        <w:lang w:val="en-GB"/>
                      </w:rPr>
                      <w:t>Academic Yea</w:t>
                    </w:r>
                    <w:r w:rsidR="008A0887">
                      <w:rPr>
                        <w:rFonts w:ascii="Verdana" w:hAnsi="Verdana" w:cs="Verdana"/>
                        <w:b/>
                        <w:i/>
                        <w:color w:val="003CB4"/>
                        <w:sz w:val="16"/>
                        <w:szCs w:val="16"/>
                        <w:lang w:val="en-GB"/>
                      </w:rPr>
                      <w:t>r 2020/2021</w:t>
                    </w:r>
                    <w:r>
                      <w:rPr>
                        <w:rFonts w:ascii="Verdana" w:hAnsi="Verdana" w:cs="Verdana"/>
                        <w:b/>
                        <w:i/>
                        <w:color w:val="003CB4"/>
                        <w:sz w:val="16"/>
                        <w:szCs w:val="16"/>
                        <w:lang w:val="en-GB"/>
                      </w:rPr>
                      <w:t xml:space="preserve"> </w:t>
                    </w:r>
                  </w:p>
                  <w:p w14:paraId="535A4AE0" w14:textId="77777777" w:rsidR="00267317" w:rsidRDefault="00267317">
                    <w:pPr>
                      <w:tabs>
                        <w:tab w:val="left" w:pos="3119"/>
                        <w:tab w:val="center" w:pos="4536"/>
                        <w:tab w:val="right" w:pos="9072"/>
                      </w:tabs>
                      <w:spacing w:after="0" w:line="240" w:lineRule="auto"/>
                      <w:jc w:val="right"/>
                    </w:pPr>
                    <w:r>
                      <w:rPr>
                        <w:rFonts w:ascii="Verdana" w:hAnsi="Verdana" w:cs="Verdana"/>
                        <w:b/>
                        <w:i/>
                        <w:color w:val="003CB4"/>
                        <w:sz w:val="16"/>
                        <w:szCs w:val="16"/>
                        <w:lang w:val="en-GB"/>
                      </w:rPr>
                      <w:t>Consorzio Send</w:t>
                    </w:r>
                  </w:p>
                  <w:p w14:paraId="49F757A1" w14:textId="77777777" w:rsidR="00267317" w:rsidRDefault="00267317">
                    <w:pPr>
                      <w:tabs>
                        <w:tab w:val="left" w:pos="3119"/>
                        <w:tab w:val="center" w:pos="4536"/>
                        <w:tab w:val="right" w:pos="9072"/>
                      </w:tabs>
                      <w:spacing w:after="0"/>
                      <w:jc w:val="right"/>
                      <w:rPr>
                        <w:rFonts w:ascii="Verdana" w:hAnsi="Verdana" w:cs="Verdana"/>
                        <w:b/>
                        <w:i/>
                        <w:color w:val="003CB4"/>
                        <w:sz w:val="14"/>
                        <w:szCs w:val="16"/>
                        <w:lang w:val="en-GB"/>
                      </w:rPr>
                    </w:pPr>
                  </w:p>
                  <w:p w14:paraId="30E996AD" w14:textId="77777777" w:rsidR="00267317" w:rsidRDefault="00267317">
                    <w:pPr>
                      <w:tabs>
                        <w:tab w:val="left" w:pos="3119"/>
                        <w:tab w:val="center" w:pos="4536"/>
                        <w:tab w:val="right" w:pos="9072"/>
                      </w:tabs>
                      <w:spacing w:after="0"/>
                      <w:jc w:val="right"/>
                      <w:rPr>
                        <w:rFonts w:ascii="Verdana" w:hAnsi="Verdana" w:cs="Verdana"/>
                        <w:b/>
                        <w:i/>
                        <w:color w:val="003CB4"/>
                        <w:sz w:val="14"/>
                        <w:szCs w:val="16"/>
                        <w:lang w:val="en-GB"/>
                      </w:rPr>
                    </w:pPr>
                  </w:p>
                  <w:p w14:paraId="0C4646DD" w14:textId="77777777" w:rsidR="00267317" w:rsidRDefault="00267317">
                    <w:pPr>
                      <w:tabs>
                        <w:tab w:val="left" w:pos="3119"/>
                        <w:tab w:val="center" w:pos="4536"/>
                        <w:tab w:val="right" w:pos="9072"/>
                      </w:tabs>
                      <w:spacing w:after="0"/>
                      <w:jc w:val="right"/>
                      <w:rPr>
                        <w:rFonts w:ascii="Verdana" w:hAnsi="Verdana" w:cs="Verdana"/>
                        <w:b/>
                        <w:i/>
                        <w:color w:val="003CB4"/>
                        <w:sz w:val="14"/>
                        <w:szCs w:val="16"/>
                        <w:lang w:val="en-GB"/>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pStyle w:val="Puntoelenco1"/>
      <w:lvlText w:val=""/>
      <w:lvlJc w:val="left"/>
      <w:pPr>
        <w:tabs>
          <w:tab w:val="num" w:pos="283"/>
        </w:tabs>
        <w:ind w:left="283" w:hanging="283"/>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pStyle w:val="ListBullet1"/>
      <w:lvlText w:val=""/>
      <w:lvlJc w:val="left"/>
      <w:pPr>
        <w:tabs>
          <w:tab w:val="num" w:pos="765"/>
        </w:tabs>
        <w:ind w:left="765" w:hanging="283"/>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bullet"/>
      <w:pStyle w:val="Puntoelenco21"/>
      <w:lvlText w:val=""/>
      <w:lvlJc w:val="left"/>
      <w:pPr>
        <w:tabs>
          <w:tab w:val="num" w:pos="1485"/>
        </w:tabs>
        <w:ind w:left="1485" w:hanging="283"/>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pStyle w:val="Puntoelenco31"/>
      <w:lvlText w:val=""/>
      <w:lvlJc w:val="left"/>
      <w:pPr>
        <w:tabs>
          <w:tab w:val="num" w:pos="1485"/>
        </w:tabs>
        <w:ind w:left="1485" w:hanging="283"/>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Puntoelenco41"/>
      <w:lvlText w:val=""/>
      <w:lvlJc w:val="left"/>
      <w:pPr>
        <w:tabs>
          <w:tab w:val="num" w:pos="1485"/>
        </w:tabs>
        <w:ind w:left="1485" w:hanging="283"/>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bullet"/>
      <w:pStyle w:val="ListDash"/>
      <w:lvlText w:val="–"/>
      <w:lvlJc w:val="left"/>
      <w:pPr>
        <w:tabs>
          <w:tab w:val="num" w:pos="283"/>
        </w:tabs>
        <w:ind w:left="283" w:hanging="283"/>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pStyle w:val="ListDash1"/>
      <w:lvlText w:val="–"/>
      <w:lvlJc w:val="left"/>
      <w:pPr>
        <w:tabs>
          <w:tab w:val="num" w:pos="765"/>
        </w:tabs>
        <w:ind w:left="765" w:hanging="283"/>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bullet"/>
      <w:pStyle w:val="ListDash2"/>
      <w:lvlText w:val="–"/>
      <w:lvlJc w:val="left"/>
      <w:pPr>
        <w:tabs>
          <w:tab w:val="num" w:pos="1485"/>
        </w:tabs>
        <w:ind w:left="1485" w:hanging="283"/>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pStyle w:val="ListDash3"/>
      <w:lvlText w:val="–"/>
      <w:lvlJc w:val="left"/>
      <w:pPr>
        <w:tabs>
          <w:tab w:val="num" w:pos="1485"/>
        </w:tabs>
        <w:ind w:left="1485" w:hanging="283"/>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bullet"/>
      <w:pStyle w:val="ListDash4"/>
      <w:lvlText w:val="–"/>
      <w:lvlJc w:val="left"/>
      <w:pPr>
        <w:tabs>
          <w:tab w:val="num" w:pos="1485"/>
        </w:tabs>
        <w:ind w:left="1485" w:hanging="283"/>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pStyle w:val="Numeroelenco1"/>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5"/>
        </w:tabs>
        <w:ind w:left="2125"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0D"/>
    <w:multiLevelType w:val="multilevel"/>
    <w:tmpl w:val="0000000D"/>
    <w:name w:val="WW8Num13"/>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7"/>
        </w:tabs>
        <w:ind w:left="2607" w:hanging="709"/>
      </w:pPr>
      <w:rPr>
        <w:rFonts w:ascii="Times New Roman" w:hAnsi="Times New Roman" w:cs="Times New Roman"/>
      </w:rPr>
    </w:lvl>
    <w:lvl w:ilvl="3">
      <w:start w:val="1"/>
      <w:numFmt w:val="bullet"/>
      <w:lvlText w:val=""/>
      <w:lvlJc w:val="left"/>
      <w:pPr>
        <w:tabs>
          <w:tab w:val="num" w:pos="3317"/>
        </w:tabs>
        <w:ind w:left="3317"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000000E"/>
    <w:multiLevelType w:val="multilevel"/>
    <w:tmpl w:val="0000000E"/>
    <w:name w:val="WW8Num14"/>
    <w:lvl w:ilvl="0">
      <w:start w:val="1"/>
      <w:numFmt w:val="decimal"/>
      <w:pStyle w:val="Numeroelenco21"/>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7"/>
        </w:tabs>
        <w:ind w:left="3327" w:hanging="709"/>
      </w:pPr>
      <w:rPr>
        <w:rFonts w:ascii="Times New Roman" w:hAnsi="Times New Roman" w:cs="Times New Roman"/>
      </w:rPr>
    </w:lvl>
    <w:lvl w:ilvl="3">
      <w:start w:val="1"/>
      <w:numFmt w:val="bullet"/>
      <w:lvlText w:val=""/>
      <w:lvlJc w:val="left"/>
      <w:pPr>
        <w:tabs>
          <w:tab w:val="num" w:pos="4037"/>
        </w:tabs>
        <w:ind w:left="4037"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000000F"/>
    <w:multiLevelType w:val="multilevel"/>
    <w:tmpl w:val="0000000F"/>
    <w:name w:val="WW8Num15"/>
    <w:lvl w:ilvl="0">
      <w:start w:val="1"/>
      <w:numFmt w:val="decimal"/>
      <w:pStyle w:val="Numeroelenco31"/>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7"/>
        </w:tabs>
        <w:ind w:left="3327" w:hanging="709"/>
      </w:pPr>
      <w:rPr>
        <w:rFonts w:ascii="Times New Roman" w:hAnsi="Times New Roman" w:cs="Times New Roman"/>
      </w:rPr>
    </w:lvl>
    <w:lvl w:ilvl="3">
      <w:start w:val="1"/>
      <w:numFmt w:val="bullet"/>
      <w:lvlText w:val=""/>
      <w:lvlJc w:val="left"/>
      <w:pPr>
        <w:tabs>
          <w:tab w:val="num" w:pos="4037"/>
        </w:tabs>
        <w:ind w:left="4037"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0"/>
    <w:multiLevelType w:val="multilevel"/>
    <w:tmpl w:val="00000010"/>
    <w:name w:val="WW8Num16"/>
    <w:lvl w:ilvl="0">
      <w:start w:val="1"/>
      <w:numFmt w:val="decimal"/>
      <w:pStyle w:val="Numeroelenco41"/>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7"/>
        </w:tabs>
        <w:ind w:left="3327" w:hanging="709"/>
      </w:pPr>
      <w:rPr>
        <w:rFonts w:ascii="Times New Roman" w:hAnsi="Times New Roman" w:cs="Times New Roman"/>
      </w:rPr>
    </w:lvl>
    <w:lvl w:ilvl="3">
      <w:start w:val="1"/>
      <w:numFmt w:val="bullet"/>
      <w:lvlText w:val=""/>
      <w:lvlJc w:val="left"/>
      <w:pPr>
        <w:tabs>
          <w:tab w:val="num" w:pos="4037"/>
        </w:tabs>
        <w:ind w:left="4037"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0000011"/>
    <w:multiLevelType w:val="multilevel"/>
    <w:tmpl w:val="00000011"/>
    <w:name w:val="WW8Num17"/>
    <w:lvl w:ilvl="0">
      <w:start w:val="1"/>
      <w:numFmt w:val="decimal"/>
      <w:lvlText w:val="%1."/>
      <w:lvlJc w:val="left"/>
      <w:pPr>
        <w:tabs>
          <w:tab w:val="num" w:pos="360"/>
        </w:tabs>
        <w:ind w:left="360" w:hanging="360"/>
      </w:pPr>
      <w:rPr>
        <w:rFonts w:eastAsia="Times New Roman" w:cs="Calibri"/>
        <w:bCs/>
        <w:color w:val="000000"/>
        <w:sz w:val="16"/>
        <w:szCs w:val="16"/>
        <w:lang w:val="en-GB" w:eastAsia="en-GB"/>
      </w:rPr>
    </w:lvl>
    <w:lvl w:ilvl="1">
      <w:start w:val="1"/>
      <w:numFmt w:val="lowerLetter"/>
      <w:lvlText w:val="%2."/>
      <w:lvlJc w:val="left"/>
      <w:pPr>
        <w:tabs>
          <w:tab w:val="num" w:pos="1080"/>
        </w:tabs>
        <w:ind w:left="1080" w:hanging="360"/>
      </w:pPr>
    </w:lvl>
    <w:lvl w:ilvl="2">
      <w:start w:val="1"/>
      <w:numFmt w:val="lowerRoman"/>
      <w:lvlText w:val="%3."/>
      <w:lvlJc w:val="right"/>
      <w:pPr>
        <w:tabs>
          <w:tab w:val="num" w:pos="1801"/>
        </w:tabs>
        <w:ind w:left="1801" w:firstLine="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1"/>
        </w:tabs>
        <w:ind w:left="3961"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pos w:val="sectEnd"/>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E20"/>
    <w:rsid w:val="00267317"/>
    <w:rsid w:val="00311E75"/>
    <w:rsid w:val="00774E20"/>
    <w:rsid w:val="008A0887"/>
    <w:rsid w:val="00A50F45"/>
    <w:rsid w:val="00B14627"/>
    <w:rsid w:val="00D719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9357D5"/>
  <w15:chartTrackingRefBased/>
  <w15:docId w15:val="{B2B311CE-87CA-4213-BDE6-89468A457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pBdr>
        <w:top w:val="none" w:sz="0" w:space="0" w:color="000000"/>
        <w:left w:val="none" w:sz="0" w:space="0" w:color="000000"/>
        <w:bottom w:val="none" w:sz="0" w:space="0" w:color="000000"/>
        <w:right w:val="none" w:sz="0" w:space="0" w:color="000000"/>
      </w:pBdr>
      <w:suppressAutoHyphens/>
      <w:spacing w:after="200" w:line="276" w:lineRule="auto"/>
    </w:pPr>
    <w:rPr>
      <w:rFonts w:eastAsia="SimSun" w:cs="Lucida Sans"/>
      <w:kern w:val="2"/>
      <w:sz w:val="24"/>
      <w:szCs w:val="24"/>
      <w:lang w:eastAsia="zh-CN" w:bidi="hi-IN"/>
    </w:rPr>
  </w:style>
  <w:style w:type="paragraph" w:styleId="Titolo1">
    <w:name w:val="heading 1"/>
    <w:basedOn w:val="LO-Normal"/>
    <w:next w:val="LO-Normal"/>
    <w:qFormat/>
    <w:pPr>
      <w:keepNext/>
      <w:numPr>
        <w:numId w:val="1"/>
      </w:numPr>
      <w:spacing w:before="240" w:after="240" w:line="100" w:lineRule="atLeast"/>
      <w:jc w:val="both"/>
      <w:outlineLvl w:val="0"/>
    </w:pPr>
    <w:rPr>
      <w:rFonts w:eastAsia="Times New Roman" w:cs="Times New Roman"/>
      <w:b/>
      <w:smallCaps/>
      <w:szCs w:val="20"/>
      <w:lang w:val="fr-FR"/>
    </w:rPr>
  </w:style>
  <w:style w:type="paragraph" w:styleId="Titolo2">
    <w:name w:val="heading 2"/>
    <w:basedOn w:val="LO-Normal"/>
    <w:next w:val="LO-Normal"/>
    <w:qFormat/>
    <w:pPr>
      <w:keepNext/>
      <w:numPr>
        <w:ilvl w:val="1"/>
        <w:numId w:val="1"/>
      </w:numPr>
      <w:spacing w:after="240" w:line="100" w:lineRule="atLeast"/>
      <w:jc w:val="both"/>
      <w:outlineLvl w:val="1"/>
    </w:pPr>
    <w:rPr>
      <w:rFonts w:eastAsia="Times New Roman" w:cs="Times New Roman"/>
      <w:b/>
      <w:szCs w:val="20"/>
      <w:lang w:val="fr-FR"/>
    </w:rPr>
  </w:style>
  <w:style w:type="paragraph" w:styleId="Titolo3">
    <w:name w:val="heading 3"/>
    <w:basedOn w:val="LO-Normal"/>
    <w:next w:val="LO-Normal"/>
    <w:qFormat/>
    <w:pPr>
      <w:keepNext/>
      <w:numPr>
        <w:ilvl w:val="2"/>
        <w:numId w:val="1"/>
      </w:numPr>
      <w:spacing w:after="240" w:line="100" w:lineRule="atLeast"/>
      <w:jc w:val="both"/>
      <w:outlineLvl w:val="2"/>
    </w:pPr>
    <w:rPr>
      <w:rFonts w:eastAsia="Times New Roman" w:cs="Times New Roman"/>
      <w:i/>
      <w:szCs w:val="20"/>
      <w:lang w:val="fr-FR"/>
    </w:rPr>
  </w:style>
  <w:style w:type="paragraph" w:styleId="Titolo4">
    <w:name w:val="heading 4"/>
    <w:basedOn w:val="LO-Normal"/>
    <w:next w:val="LO-Normal"/>
    <w:qFormat/>
    <w:pPr>
      <w:keepNext/>
      <w:numPr>
        <w:ilvl w:val="3"/>
        <w:numId w:val="1"/>
      </w:numPr>
      <w:spacing w:after="240" w:line="100" w:lineRule="atLeast"/>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rPr>
      <w:rFonts w:ascii="Times New Roman" w:hAnsi="Times New Roman" w:cs="Times New Roman"/>
    </w:rPr>
  </w:style>
  <w:style w:type="character" w:customStyle="1" w:styleId="WW8Num12z3">
    <w:name w:val="WW8Num12z3"/>
    <w:rPr>
      <w:rFonts w:ascii="Symbol" w:hAnsi="Symbol" w:cs="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rPr>
      <w:rFonts w:ascii="Times New Roman" w:hAnsi="Times New Roman" w:cs="Times New Roman"/>
    </w:rPr>
  </w:style>
  <w:style w:type="character" w:customStyle="1" w:styleId="WW8Num13z3">
    <w:name w:val="WW8Num13z3"/>
    <w:rPr>
      <w:rFonts w:ascii="Symbol" w:hAnsi="Symbol" w:cs="Symbol"/>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rPr>
      <w:rFonts w:ascii="Times New Roman" w:hAnsi="Times New Roman" w:cs="Times New Roman"/>
    </w:rPr>
  </w:style>
  <w:style w:type="character" w:customStyle="1" w:styleId="WW8Num14z3">
    <w:name w:val="WW8Num14z3"/>
    <w:rPr>
      <w:rFonts w:ascii="Symbol" w:hAnsi="Symbol" w:cs="Symbol"/>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rPr>
      <w:rFonts w:ascii="Times New Roman" w:hAnsi="Times New Roman" w:cs="Times New Roman"/>
    </w:rPr>
  </w:style>
  <w:style w:type="character" w:customStyle="1" w:styleId="WW8Num15z3">
    <w:name w:val="WW8Num15z3"/>
    <w:rPr>
      <w:rFonts w:ascii="Symbol" w:hAnsi="Symbol" w:cs="Symbol"/>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rPr>
      <w:rFonts w:ascii="Times New Roman" w:hAnsi="Times New Roman" w:cs="Times New Roman"/>
    </w:rPr>
  </w:style>
  <w:style w:type="character" w:customStyle="1" w:styleId="WW8Num16z3">
    <w:name w:val="WW8Num16z3"/>
    <w:rPr>
      <w:rFonts w:ascii="Symbol" w:hAnsi="Symbol" w:cs="Symbol"/>
    </w:rPr>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Calibri"/>
      <w:bCs/>
      <w:color w:val="000000"/>
      <w:sz w:val="16"/>
      <w:szCs w:val="16"/>
      <w:lang w:val="en-GB" w:eastAsia="en-GB"/>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Carpredefinitoparagrafo1">
    <w:name w:val="Car. predefinito paragrafo1"/>
  </w:style>
  <w:style w:type="character" w:customStyle="1" w:styleId="HeaderChar">
    <w:name w:val="Header Char"/>
    <w:basedOn w:val="Carpredefinitoparagrafo1"/>
  </w:style>
  <w:style w:type="character" w:customStyle="1" w:styleId="FooterChar">
    <w:name w:val="Footer Char"/>
    <w:basedOn w:val="Carpredefinitoparagrafo1"/>
  </w:style>
  <w:style w:type="character" w:customStyle="1" w:styleId="BalloonTextChar">
    <w:name w:val="Balloon Text Char"/>
    <w:rPr>
      <w:rFonts w:ascii="Tahoma" w:hAnsi="Tahoma" w:cs="Tahoma"/>
      <w:sz w:val="16"/>
      <w:szCs w:val="16"/>
    </w:rPr>
  </w:style>
  <w:style w:type="character" w:customStyle="1" w:styleId="FootnoteTextChar">
    <w:name w:val="Footnote Text Char"/>
    <w:rPr>
      <w:rFonts w:ascii="Times New Roman" w:eastAsia="Times New Roman" w:hAnsi="Times New Roman" w:cs="Times New Roman"/>
      <w:sz w:val="20"/>
      <w:szCs w:val="20"/>
      <w:lang w:val="fr-FR"/>
    </w:rPr>
  </w:style>
  <w:style w:type="character" w:customStyle="1" w:styleId="Rimandonotadichiusura1">
    <w:name w:val="Rimando nota di chiusura1"/>
    <w:rPr>
      <w:position w:val="15"/>
      <w:sz w:val="15"/>
    </w:rPr>
  </w:style>
  <w:style w:type="character" w:customStyle="1" w:styleId="EndnoteTextChar">
    <w:name w:val="Endnote Text Char"/>
    <w:rPr>
      <w:sz w:val="20"/>
      <w:szCs w:val="20"/>
    </w:rPr>
  </w:style>
  <w:style w:type="character" w:customStyle="1" w:styleId="Collegamentoipertestuale1">
    <w:name w:val="Collegamento ipertestuale1"/>
    <w:rPr>
      <w:color w:val="0000FF"/>
      <w:u w:val="single"/>
    </w:rPr>
  </w:style>
  <w:style w:type="character" w:customStyle="1" w:styleId="CommentTextChar">
    <w:name w:val="Comment Text Char"/>
    <w:rPr>
      <w:rFonts w:ascii="Times New Roman" w:eastAsia="Times New Roman" w:hAnsi="Times New Roman" w:cs="Times New Roman"/>
      <w:sz w:val="20"/>
      <w:szCs w:val="20"/>
      <w:lang w:val="fr-FR"/>
    </w:rPr>
  </w:style>
  <w:style w:type="character" w:customStyle="1" w:styleId="Heading1Char">
    <w:name w:val="Heading 1 Char"/>
    <w:rPr>
      <w:rFonts w:ascii="Times New Roman" w:eastAsia="Times New Roman" w:hAnsi="Times New Roman" w:cs="Times New Roman"/>
      <w:b/>
      <w:smallCaps/>
      <w:sz w:val="24"/>
      <w:szCs w:val="20"/>
      <w:lang w:val="fr-FR"/>
    </w:rPr>
  </w:style>
  <w:style w:type="character" w:customStyle="1" w:styleId="Heading2Char">
    <w:name w:val="Heading 2 Char"/>
    <w:rPr>
      <w:rFonts w:ascii="Times New Roman" w:eastAsia="Times New Roman" w:hAnsi="Times New Roman" w:cs="Times New Roman"/>
      <w:b/>
      <w:sz w:val="24"/>
      <w:szCs w:val="20"/>
      <w:lang w:val="fr-FR"/>
    </w:rPr>
  </w:style>
  <w:style w:type="character" w:customStyle="1" w:styleId="Heading3Char">
    <w:name w:val="Heading 3 Char"/>
    <w:rPr>
      <w:rFonts w:ascii="Times New Roman" w:eastAsia="Times New Roman" w:hAnsi="Times New Roman" w:cs="Times New Roman"/>
      <w:i/>
      <w:sz w:val="24"/>
      <w:szCs w:val="20"/>
      <w:lang w:val="fr-FR"/>
    </w:rPr>
  </w:style>
  <w:style w:type="character" w:customStyle="1" w:styleId="Heading4Char">
    <w:name w:val="Heading 4 Char"/>
    <w:rPr>
      <w:rFonts w:ascii="Times New Roman" w:eastAsia="Times New Roman" w:hAnsi="Times New Roman" w:cs="Times New Roman"/>
      <w:sz w:val="24"/>
      <w:szCs w:val="20"/>
      <w:lang w:val="fr-FR"/>
    </w:rPr>
  </w:style>
  <w:style w:type="character" w:customStyle="1" w:styleId="CommentReference">
    <w:name w:val="Comment Reference"/>
    <w:rPr>
      <w:sz w:val="16"/>
      <w:szCs w:val="16"/>
    </w:rPr>
  </w:style>
  <w:style w:type="character" w:customStyle="1" w:styleId="CommentSubjectChar">
    <w:name w:val="Comment Subject Char"/>
    <w:rPr>
      <w:rFonts w:ascii="Times New Roman" w:eastAsia="Times New Roman" w:hAnsi="Times New Roman" w:cs="Times New Roman"/>
      <w:b/>
      <w:bCs/>
      <w:sz w:val="20"/>
      <w:szCs w:val="20"/>
      <w:lang w:val="fr-FR"/>
    </w:rPr>
  </w:style>
  <w:style w:type="character" w:customStyle="1" w:styleId="WWCharLFO3LVL1">
    <w:name w:val="WW_CharLFO3LVL1"/>
    <w:rPr>
      <w:rFonts w:ascii="Symbol" w:hAnsi="Symbol" w:cs="Symbol"/>
    </w:rPr>
  </w:style>
  <w:style w:type="character" w:customStyle="1" w:styleId="WWCharLFO4LVL1">
    <w:name w:val="WW_CharLFO4LVL1"/>
    <w:rPr>
      <w:rFonts w:ascii="Symbol" w:hAnsi="Symbol" w:cs="Symbol"/>
    </w:rPr>
  </w:style>
  <w:style w:type="character" w:customStyle="1" w:styleId="WWCharLFO5LVL1">
    <w:name w:val="WW_CharLFO5LVL1"/>
    <w:rPr>
      <w:rFonts w:ascii="Symbol" w:hAnsi="Symbol" w:cs="Symbol"/>
    </w:rPr>
  </w:style>
  <w:style w:type="character" w:customStyle="1" w:styleId="WWCharLFO6LVL1">
    <w:name w:val="WW_CharLFO6LVL1"/>
    <w:rPr>
      <w:rFonts w:ascii="Symbol" w:hAnsi="Symbol" w:cs="Symbol"/>
    </w:rPr>
  </w:style>
  <w:style w:type="character" w:customStyle="1" w:styleId="WWCharLFO7LVL1">
    <w:name w:val="WW_CharLFO7LVL1"/>
    <w:rPr>
      <w:rFonts w:ascii="Symbol" w:hAnsi="Symbol" w:cs="Symbol"/>
    </w:rPr>
  </w:style>
  <w:style w:type="character" w:customStyle="1" w:styleId="WWCharLFO8LVL1">
    <w:name w:val="WW_CharLFO8LVL1"/>
    <w:rPr>
      <w:rFonts w:ascii="Times New Roman" w:hAnsi="Times New Roman" w:cs="Times New Roman"/>
    </w:rPr>
  </w:style>
  <w:style w:type="character" w:customStyle="1" w:styleId="WWCharLFO9LVL1">
    <w:name w:val="WW_CharLFO9LVL1"/>
    <w:rPr>
      <w:rFonts w:ascii="Times New Roman" w:hAnsi="Times New Roman" w:cs="Times New Roman"/>
    </w:rPr>
  </w:style>
  <w:style w:type="character" w:customStyle="1" w:styleId="WWCharLFO10LVL1">
    <w:name w:val="WW_CharLFO10LVL1"/>
    <w:rPr>
      <w:rFonts w:ascii="Times New Roman" w:hAnsi="Times New Roman" w:cs="Times New Roman"/>
    </w:rPr>
  </w:style>
  <w:style w:type="character" w:customStyle="1" w:styleId="WWCharLFO11LVL1">
    <w:name w:val="WW_CharLFO11LVL1"/>
    <w:rPr>
      <w:rFonts w:ascii="Times New Roman" w:hAnsi="Times New Roman" w:cs="Times New Roman"/>
    </w:rPr>
  </w:style>
  <w:style w:type="character" w:customStyle="1" w:styleId="WWCharLFO12LVL1">
    <w:name w:val="WW_CharLFO12LVL1"/>
    <w:rPr>
      <w:rFonts w:ascii="Times New Roman" w:hAnsi="Times New Roman" w:cs="Times New Roman"/>
    </w:rPr>
  </w:style>
  <w:style w:type="character" w:customStyle="1" w:styleId="WWCharLFO13LVL3">
    <w:name w:val="WW_CharLFO13LVL3"/>
    <w:rPr>
      <w:rFonts w:ascii="Times New Roman" w:hAnsi="Times New Roman" w:cs="Times New Roman"/>
    </w:rPr>
  </w:style>
  <w:style w:type="character" w:customStyle="1" w:styleId="WWCharLFO13LVL4">
    <w:name w:val="WW_CharLFO13LVL4"/>
    <w:rPr>
      <w:rFonts w:ascii="Symbol" w:hAnsi="Symbol" w:cs="Symbol"/>
    </w:rPr>
  </w:style>
  <w:style w:type="character" w:customStyle="1" w:styleId="WWCharLFO14LVL3">
    <w:name w:val="WW_CharLFO14LVL3"/>
    <w:rPr>
      <w:rFonts w:ascii="Times New Roman" w:hAnsi="Times New Roman" w:cs="Times New Roman"/>
    </w:rPr>
  </w:style>
  <w:style w:type="character" w:customStyle="1" w:styleId="WWCharLFO14LVL4">
    <w:name w:val="WW_CharLFO14LVL4"/>
    <w:rPr>
      <w:rFonts w:ascii="Symbol" w:hAnsi="Symbol" w:cs="Symbol"/>
    </w:rPr>
  </w:style>
  <w:style w:type="character" w:customStyle="1" w:styleId="WWCharLFO15LVL3">
    <w:name w:val="WW_CharLFO15LVL3"/>
    <w:rPr>
      <w:rFonts w:ascii="Times New Roman" w:hAnsi="Times New Roman" w:cs="Times New Roman"/>
    </w:rPr>
  </w:style>
  <w:style w:type="character" w:customStyle="1" w:styleId="WWCharLFO15LVL4">
    <w:name w:val="WW_CharLFO15LVL4"/>
    <w:rPr>
      <w:rFonts w:ascii="Symbol" w:hAnsi="Symbol" w:cs="Symbol"/>
    </w:rPr>
  </w:style>
  <w:style w:type="character" w:customStyle="1" w:styleId="WWCharLFO16LVL3">
    <w:name w:val="WW_CharLFO16LVL3"/>
    <w:rPr>
      <w:rFonts w:ascii="Times New Roman" w:hAnsi="Times New Roman" w:cs="Times New Roman"/>
    </w:rPr>
  </w:style>
  <w:style w:type="character" w:customStyle="1" w:styleId="WWCharLFO16LVL4">
    <w:name w:val="WW_CharLFO16LVL4"/>
    <w:rPr>
      <w:rFonts w:ascii="Symbol" w:hAnsi="Symbol" w:cs="Symbol"/>
    </w:rPr>
  </w:style>
  <w:style w:type="character" w:customStyle="1" w:styleId="WWCharLFO17LVL3">
    <w:name w:val="WW_CharLFO17LVL3"/>
    <w:rPr>
      <w:rFonts w:ascii="Times New Roman" w:hAnsi="Times New Roman" w:cs="Times New Roman"/>
    </w:rPr>
  </w:style>
  <w:style w:type="character" w:customStyle="1" w:styleId="WWCharLFO17LVL4">
    <w:name w:val="WW_CharLFO17LVL4"/>
    <w:rPr>
      <w:rFonts w:ascii="Symbol" w:hAnsi="Symbol" w:cs="Symbol"/>
    </w:rPr>
  </w:style>
  <w:style w:type="character" w:customStyle="1" w:styleId="WWCharLFO18LVL1">
    <w:name w:val="WW_CharLFO18LVL1"/>
    <w:rPr>
      <w:rFonts w:ascii="Symbol" w:hAnsi="Symbol" w:cs="Symbol"/>
    </w:rPr>
  </w:style>
  <w:style w:type="character" w:customStyle="1" w:styleId="WWCharLFO19LVL1">
    <w:name w:val="WW_CharLFO19LVL1"/>
    <w:rPr>
      <w:rFonts w:ascii="Symbol" w:hAnsi="Symbol" w:cs="Symbol"/>
    </w:rPr>
  </w:style>
  <w:style w:type="character" w:customStyle="1" w:styleId="WWCharLFO20LVL1">
    <w:name w:val="WW_CharLFO20LVL1"/>
    <w:rPr>
      <w:rFonts w:ascii="Symbol" w:hAnsi="Symbol" w:cs="Symbol"/>
    </w:rPr>
  </w:style>
  <w:style w:type="character" w:customStyle="1" w:styleId="WWCharLFO21LVL1">
    <w:name w:val="WW_CharLFO21LVL1"/>
    <w:rPr>
      <w:rFonts w:ascii="Symbol" w:hAnsi="Symbol" w:cs="Symbol"/>
    </w:rPr>
  </w:style>
  <w:style w:type="character" w:customStyle="1" w:styleId="WWCharLFO22LVL1">
    <w:name w:val="WW_CharLFO22LVL1"/>
    <w:rPr>
      <w:rFonts w:ascii="Symbol" w:hAnsi="Symbol" w:cs="Symbol"/>
    </w:rPr>
  </w:style>
  <w:style w:type="character" w:customStyle="1" w:styleId="WWCharLFO23LVL1">
    <w:name w:val="WW_CharLFO23LVL1"/>
    <w:rPr>
      <w:rFonts w:ascii="Times New Roman" w:hAnsi="Times New Roman" w:cs="Times New Roman"/>
    </w:rPr>
  </w:style>
  <w:style w:type="character" w:customStyle="1" w:styleId="WWCharLFO24LVL1">
    <w:name w:val="WW_CharLFO24LVL1"/>
    <w:rPr>
      <w:rFonts w:ascii="Times New Roman" w:hAnsi="Times New Roman" w:cs="Times New Roman"/>
    </w:rPr>
  </w:style>
  <w:style w:type="character" w:customStyle="1" w:styleId="WWCharLFO25LVL1">
    <w:name w:val="WW_CharLFO25LVL1"/>
    <w:rPr>
      <w:rFonts w:ascii="Times New Roman" w:hAnsi="Times New Roman" w:cs="Times New Roman"/>
    </w:rPr>
  </w:style>
  <w:style w:type="character" w:customStyle="1" w:styleId="WWCharLFO26LVL1">
    <w:name w:val="WW_CharLFO26LVL1"/>
    <w:rPr>
      <w:rFonts w:ascii="Times New Roman" w:hAnsi="Times New Roman" w:cs="Times New Roman"/>
    </w:rPr>
  </w:style>
  <w:style w:type="character" w:customStyle="1" w:styleId="WWCharLFO27LVL1">
    <w:name w:val="WW_CharLFO27LVL1"/>
    <w:rPr>
      <w:rFonts w:ascii="Times New Roman" w:hAnsi="Times New Roman" w:cs="Times New Roman"/>
    </w:rPr>
  </w:style>
  <w:style w:type="character" w:customStyle="1" w:styleId="WWCharLFO28LVL3">
    <w:name w:val="WW_CharLFO28LVL3"/>
    <w:rPr>
      <w:rFonts w:ascii="Times New Roman" w:hAnsi="Times New Roman" w:cs="Times New Roman"/>
    </w:rPr>
  </w:style>
  <w:style w:type="character" w:customStyle="1" w:styleId="WWCharLFO28LVL4">
    <w:name w:val="WW_CharLFO28LVL4"/>
    <w:rPr>
      <w:rFonts w:ascii="Symbol" w:hAnsi="Symbol" w:cs="Symbol"/>
    </w:rPr>
  </w:style>
  <w:style w:type="character" w:customStyle="1" w:styleId="WWCharLFO29LVL3">
    <w:name w:val="WW_CharLFO29LVL3"/>
    <w:rPr>
      <w:rFonts w:ascii="Times New Roman" w:hAnsi="Times New Roman" w:cs="Times New Roman"/>
    </w:rPr>
  </w:style>
  <w:style w:type="character" w:customStyle="1" w:styleId="WWCharLFO29LVL4">
    <w:name w:val="WW_CharLFO29LVL4"/>
    <w:rPr>
      <w:rFonts w:ascii="Symbol" w:hAnsi="Symbol" w:cs="Symbol"/>
    </w:rPr>
  </w:style>
  <w:style w:type="character" w:customStyle="1" w:styleId="WWCharLFO30LVL3">
    <w:name w:val="WW_CharLFO30LVL3"/>
    <w:rPr>
      <w:rFonts w:ascii="Times New Roman" w:hAnsi="Times New Roman" w:cs="Times New Roman"/>
    </w:rPr>
  </w:style>
  <w:style w:type="character" w:customStyle="1" w:styleId="WWCharLFO30LVL4">
    <w:name w:val="WW_CharLFO30LVL4"/>
    <w:rPr>
      <w:rFonts w:ascii="Symbol" w:hAnsi="Symbol" w:cs="Symbol"/>
    </w:rPr>
  </w:style>
  <w:style w:type="character" w:customStyle="1" w:styleId="WWCharLFO31LVL3">
    <w:name w:val="WW_CharLFO31LVL3"/>
    <w:rPr>
      <w:rFonts w:ascii="Times New Roman" w:hAnsi="Times New Roman" w:cs="Times New Roman"/>
    </w:rPr>
  </w:style>
  <w:style w:type="character" w:customStyle="1" w:styleId="WWCharLFO31LVL4">
    <w:name w:val="WW_CharLFO31LVL4"/>
    <w:rPr>
      <w:rFonts w:ascii="Symbol" w:hAnsi="Symbol" w:cs="Symbol"/>
    </w:rPr>
  </w:style>
  <w:style w:type="character" w:customStyle="1" w:styleId="WWCharLFO32LVL3">
    <w:name w:val="WW_CharLFO32LVL3"/>
    <w:rPr>
      <w:rFonts w:ascii="Times New Roman" w:hAnsi="Times New Roman" w:cs="Times New Roman"/>
    </w:rPr>
  </w:style>
  <w:style w:type="character" w:customStyle="1" w:styleId="WWCharLFO32LVL4">
    <w:name w:val="WW_CharLFO32LVL4"/>
    <w:rPr>
      <w:rFonts w:ascii="Symbol" w:hAnsi="Symbol" w:cs="Symbol"/>
    </w:rPr>
  </w:style>
  <w:style w:type="character" w:customStyle="1" w:styleId="WWCharLFO33LVL3">
    <w:name w:val="WW_CharLFO33LVL3"/>
    <w:rPr>
      <w:rFonts w:ascii="Times New Roman" w:hAnsi="Times New Roman" w:cs="Times New Roman"/>
    </w:rPr>
  </w:style>
  <w:style w:type="character" w:customStyle="1" w:styleId="WWCharLFO33LVL4">
    <w:name w:val="WW_CharLFO33LVL4"/>
    <w:rPr>
      <w:rFonts w:ascii="Symbol" w:hAnsi="Symbol" w:cs="Symbol"/>
    </w:rPr>
  </w:style>
  <w:style w:type="character" w:customStyle="1" w:styleId="WWCharLFO34LVL3">
    <w:name w:val="WW_CharLFO34LVL3"/>
    <w:rPr>
      <w:rFonts w:ascii="Times New Roman" w:hAnsi="Times New Roman" w:cs="Times New Roman"/>
    </w:rPr>
  </w:style>
  <w:style w:type="character" w:customStyle="1" w:styleId="WWCharLFO34LVL4">
    <w:name w:val="WW_CharLFO34LVL4"/>
    <w:rPr>
      <w:rFonts w:ascii="Symbol" w:hAnsi="Symbol" w:cs="Symbol"/>
    </w:rPr>
  </w:style>
  <w:style w:type="character" w:customStyle="1" w:styleId="WWCharLFO35LVL3">
    <w:name w:val="WW_CharLFO35LVL3"/>
    <w:rPr>
      <w:rFonts w:ascii="Times New Roman" w:hAnsi="Times New Roman" w:cs="Times New Roman"/>
    </w:rPr>
  </w:style>
  <w:style w:type="character" w:customStyle="1" w:styleId="WWCharLFO35LVL4">
    <w:name w:val="WW_CharLFO35LVL4"/>
    <w:rPr>
      <w:rFonts w:ascii="Symbol" w:hAnsi="Symbol" w:cs="Symbol"/>
    </w:rPr>
  </w:style>
  <w:style w:type="character" w:customStyle="1" w:styleId="WWCharLFO36LVL3">
    <w:name w:val="WW_CharLFO36LVL3"/>
    <w:rPr>
      <w:rFonts w:ascii="Times New Roman" w:hAnsi="Times New Roman" w:cs="Times New Roman"/>
    </w:rPr>
  </w:style>
  <w:style w:type="character" w:customStyle="1" w:styleId="WWCharLFO36LVL4">
    <w:name w:val="WW_CharLFO36LVL4"/>
    <w:rPr>
      <w:rFonts w:ascii="Symbol" w:hAnsi="Symbol" w:cs="Symbol"/>
    </w:rPr>
  </w:style>
  <w:style w:type="character" w:customStyle="1" w:styleId="WWCharLFO37LVL3">
    <w:name w:val="WW_CharLFO37LVL3"/>
    <w:rPr>
      <w:rFonts w:ascii="Times New Roman" w:hAnsi="Times New Roman" w:cs="Times New Roman"/>
    </w:rPr>
  </w:style>
  <w:style w:type="character" w:customStyle="1" w:styleId="WWCharLFO37LVL4">
    <w:name w:val="WW_CharLFO37LVL4"/>
    <w:rPr>
      <w:rFonts w:ascii="Symbol" w:hAnsi="Symbol" w:cs="Symbol"/>
    </w:rPr>
  </w:style>
  <w:style w:type="character" w:customStyle="1" w:styleId="WWCharLFO38LVL3">
    <w:name w:val="WW_CharLFO38LVL3"/>
    <w:rPr>
      <w:rFonts w:ascii="Times New Roman" w:hAnsi="Times New Roman" w:cs="Times New Roman"/>
    </w:rPr>
  </w:style>
  <w:style w:type="character" w:customStyle="1" w:styleId="WWCharLFO38LVL4">
    <w:name w:val="WW_CharLFO38LVL4"/>
    <w:rPr>
      <w:rFonts w:ascii="Symbol" w:hAnsi="Symbol" w:cs="Symbol"/>
    </w:rPr>
  </w:style>
  <w:style w:type="character" w:customStyle="1" w:styleId="WWCharLFO39LVL3">
    <w:name w:val="WW_CharLFO39LVL3"/>
    <w:rPr>
      <w:rFonts w:ascii="Times New Roman" w:hAnsi="Times New Roman" w:cs="Times New Roman"/>
    </w:rPr>
  </w:style>
  <w:style w:type="character" w:customStyle="1" w:styleId="WWCharLFO39LVL4">
    <w:name w:val="WW_CharLFO39LVL4"/>
    <w:rPr>
      <w:rFonts w:ascii="Symbol" w:hAnsi="Symbol" w:cs="Symbol"/>
    </w:rPr>
  </w:style>
  <w:style w:type="character" w:customStyle="1" w:styleId="WWCharLFO40LVL3">
    <w:name w:val="WW_CharLFO40LVL3"/>
    <w:rPr>
      <w:rFonts w:ascii="Times New Roman" w:hAnsi="Times New Roman" w:cs="Times New Roman"/>
    </w:rPr>
  </w:style>
  <w:style w:type="character" w:customStyle="1" w:styleId="WWCharLFO40LVL4">
    <w:name w:val="WW_CharLFO40LVL4"/>
    <w:rPr>
      <w:rFonts w:ascii="Symbol" w:hAnsi="Symbol" w:cs="Symbol"/>
    </w:rPr>
  </w:style>
  <w:style w:type="character" w:customStyle="1" w:styleId="WWCharLFO41LVL3">
    <w:name w:val="WW_CharLFO41LVL3"/>
    <w:rPr>
      <w:rFonts w:ascii="Times New Roman" w:hAnsi="Times New Roman" w:cs="Times New Roman"/>
    </w:rPr>
  </w:style>
  <w:style w:type="character" w:customStyle="1" w:styleId="WWCharLFO41LVL4">
    <w:name w:val="WW_CharLFO41LVL4"/>
    <w:rPr>
      <w:rFonts w:ascii="Symbol" w:hAnsi="Symbol" w:cs="Symbol"/>
    </w:rPr>
  </w:style>
  <w:style w:type="character" w:customStyle="1" w:styleId="WWCharLFO42LVL3">
    <w:name w:val="WW_CharLFO42LVL3"/>
    <w:rPr>
      <w:rFonts w:ascii="Times New Roman" w:hAnsi="Times New Roman" w:cs="Times New Roman"/>
    </w:rPr>
  </w:style>
  <w:style w:type="character" w:customStyle="1" w:styleId="WWCharLFO42LVL4">
    <w:name w:val="WW_CharLFO42LVL4"/>
    <w:rPr>
      <w:rFonts w:ascii="Symbol" w:hAnsi="Symbol" w:cs="Symbol"/>
    </w:rPr>
  </w:style>
  <w:style w:type="character" w:customStyle="1" w:styleId="WWCharLFO43LVL3">
    <w:name w:val="WW_CharLFO43LVL3"/>
    <w:rPr>
      <w:rFonts w:ascii="Times New Roman" w:hAnsi="Times New Roman" w:cs="Times New Roman"/>
    </w:rPr>
  </w:style>
  <w:style w:type="character" w:customStyle="1" w:styleId="WWCharLFO43LVL4">
    <w:name w:val="WW_CharLFO43LVL4"/>
    <w:rPr>
      <w:rFonts w:ascii="Symbol" w:hAnsi="Symbol" w:cs="Symbol"/>
    </w:rPr>
  </w:style>
  <w:style w:type="character" w:customStyle="1" w:styleId="WWCharLFO44LVL3">
    <w:name w:val="WW_CharLFO44LVL3"/>
    <w:rPr>
      <w:rFonts w:ascii="Times New Roman" w:hAnsi="Times New Roman" w:cs="Times New Roman"/>
    </w:rPr>
  </w:style>
  <w:style w:type="character" w:customStyle="1" w:styleId="WWCharLFO44LVL4">
    <w:name w:val="WW_CharLFO44LVL4"/>
    <w:rPr>
      <w:rFonts w:ascii="Symbol" w:hAnsi="Symbol" w:cs="Symbol"/>
    </w:rPr>
  </w:style>
  <w:style w:type="character" w:customStyle="1" w:styleId="WWCharLFO45LVL3">
    <w:name w:val="WW_CharLFO45LVL3"/>
    <w:rPr>
      <w:rFonts w:ascii="Times New Roman" w:hAnsi="Times New Roman" w:cs="Times New Roman"/>
    </w:rPr>
  </w:style>
  <w:style w:type="character" w:customStyle="1" w:styleId="WWCharLFO45LVL4">
    <w:name w:val="WW_CharLFO45LVL4"/>
    <w:rPr>
      <w:rFonts w:ascii="Symbol" w:hAnsi="Symbol" w:cs="Symbol"/>
    </w:rPr>
  </w:style>
  <w:style w:type="character" w:customStyle="1" w:styleId="WWCharLFO46LVL3">
    <w:name w:val="WW_CharLFO46LVL3"/>
    <w:rPr>
      <w:rFonts w:ascii="Times New Roman" w:hAnsi="Times New Roman" w:cs="Times New Roman"/>
    </w:rPr>
  </w:style>
  <w:style w:type="character" w:customStyle="1" w:styleId="WWCharLFO46LVL4">
    <w:name w:val="WW_CharLFO46LVL4"/>
    <w:rPr>
      <w:rFonts w:ascii="Symbol" w:hAnsi="Symbol" w:cs="Symbol"/>
    </w:rPr>
  </w:style>
  <w:style w:type="character" w:customStyle="1" w:styleId="WWCharLFO47LVL3">
    <w:name w:val="WW_CharLFO47LVL3"/>
    <w:rPr>
      <w:rFonts w:ascii="Times New Roman" w:hAnsi="Times New Roman" w:cs="Times New Roman"/>
    </w:rPr>
  </w:style>
  <w:style w:type="character" w:customStyle="1" w:styleId="WWCharLFO47LVL4">
    <w:name w:val="WW_CharLFO47LVL4"/>
    <w:rPr>
      <w:rFonts w:ascii="Symbol" w:hAnsi="Symbol" w:cs="Symbol"/>
    </w:rPr>
  </w:style>
  <w:style w:type="character" w:customStyle="1" w:styleId="Caratterenotadichiusura">
    <w:name w:val="Carattere nota di chiusura"/>
  </w:style>
  <w:style w:type="character" w:styleId="Collegamentoipertestuale">
    <w:name w:val="Hyperlink"/>
    <w:rPr>
      <w:color w:val="000080"/>
      <w:u w:val="single"/>
    </w:rPr>
  </w:style>
  <w:style w:type="character" w:customStyle="1" w:styleId="Caratterinotadichiusura">
    <w:name w:val="Caratteri nota di chiusura"/>
    <w:rPr>
      <w:vertAlign w:val="superscript"/>
    </w:rPr>
  </w:style>
  <w:style w:type="character" w:customStyle="1" w:styleId="Caratterinotaapidipagina">
    <w:name w:val="Caratteri nota a piè di pagina"/>
    <w:rPr>
      <w:vertAlign w:val="superscript"/>
    </w:rPr>
  </w:style>
  <w:style w:type="character" w:customStyle="1" w:styleId="Caratteredellanota">
    <w:name w:val="Carattere della nota"/>
  </w:style>
  <w:style w:type="character" w:styleId="Rimandonotadichiusura">
    <w:name w:val="endnote reference"/>
    <w:rPr>
      <w:vertAlign w:val="superscript"/>
    </w:rPr>
  </w:style>
  <w:style w:type="character" w:styleId="Rimandonotaapidipagina">
    <w:name w:val="footnote reference"/>
    <w:rPr>
      <w:vertAlign w:val="superscript"/>
    </w:rPr>
  </w:style>
  <w:style w:type="paragraph" w:customStyle="1" w:styleId="Titolo10">
    <w:name w:val="Titolo1"/>
    <w:basedOn w:val="Normale"/>
    <w:next w:val="Corpotesto"/>
    <w:pPr>
      <w:keepNext/>
      <w:spacing w:before="240" w:after="120"/>
    </w:pPr>
    <w:rPr>
      <w:rFonts w:ascii="Liberation Sans" w:eastAsia="Microsoft YaHei" w:hAnsi="Liberation Sans"/>
      <w:sz w:val="28"/>
      <w:szCs w:val="28"/>
    </w:rPr>
  </w:style>
  <w:style w:type="paragraph" w:styleId="Corpotesto">
    <w:name w:val="Body Text"/>
    <w:basedOn w:val="Normale"/>
    <w:pPr>
      <w:spacing w:after="120"/>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pPr>
      <w:suppressLineNumbers/>
    </w:pPr>
  </w:style>
  <w:style w:type="paragraph" w:customStyle="1" w:styleId="LO-Normal">
    <w:name w:val="LO-Normal"/>
    <w:pPr>
      <w:pBdr>
        <w:top w:val="none" w:sz="0" w:space="0" w:color="000000"/>
        <w:left w:val="none" w:sz="0" w:space="0" w:color="000000"/>
        <w:bottom w:val="none" w:sz="0" w:space="0" w:color="000000"/>
        <w:right w:val="none" w:sz="0" w:space="0" w:color="000000"/>
      </w:pBdr>
      <w:suppressAutoHyphens/>
      <w:spacing w:after="200" w:line="276" w:lineRule="auto"/>
    </w:pPr>
    <w:rPr>
      <w:rFonts w:eastAsia="SimSun" w:cs="Lucida Sans"/>
      <w:kern w:val="2"/>
      <w:sz w:val="24"/>
      <w:szCs w:val="24"/>
      <w:lang w:eastAsia="zh-CN" w:bidi="hi-IN"/>
    </w:rPr>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next w:val="Corpotesto"/>
    <w:pPr>
      <w:keepNext/>
      <w:spacing w:before="240" w:after="120"/>
    </w:pPr>
    <w:rPr>
      <w:rFonts w:ascii="Arial" w:eastAsia="MS Mincho" w:hAnsi="Arial" w:cs="Tahoma"/>
      <w:sz w:val="28"/>
      <w:szCs w:val="28"/>
    </w:rPr>
  </w:style>
  <w:style w:type="paragraph" w:customStyle="1" w:styleId="HeaderandFooter">
    <w:name w:val="Header and Footer"/>
    <w:basedOn w:val="Normale"/>
    <w:pPr>
      <w:suppressLineNumbers/>
      <w:tabs>
        <w:tab w:val="center" w:pos="4819"/>
        <w:tab w:val="right" w:pos="9638"/>
      </w:tabs>
    </w:pPr>
  </w:style>
  <w:style w:type="paragraph" w:customStyle="1" w:styleId="Rigadintestazione">
    <w:name w:val="Riga d'intestazione"/>
    <w:basedOn w:val="LO-Normal"/>
    <w:pPr>
      <w:tabs>
        <w:tab w:val="center" w:pos="4536"/>
        <w:tab w:val="right" w:pos="9072"/>
      </w:tabs>
      <w:spacing w:after="0" w:line="100" w:lineRule="atLeast"/>
    </w:pPr>
  </w:style>
  <w:style w:type="paragraph" w:styleId="Pidipagina">
    <w:name w:val="footer"/>
    <w:basedOn w:val="LO-Normal"/>
    <w:pPr>
      <w:tabs>
        <w:tab w:val="center" w:pos="4536"/>
        <w:tab w:val="right" w:pos="9072"/>
      </w:tabs>
      <w:spacing w:after="0" w:line="100" w:lineRule="atLeast"/>
    </w:pPr>
  </w:style>
  <w:style w:type="paragraph" w:customStyle="1" w:styleId="Testofumetto1">
    <w:name w:val="Testo fumetto1"/>
    <w:basedOn w:val="LO-Normal"/>
    <w:pPr>
      <w:spacing w:after="0" w:line="100" w:lineRule="atLeast"/>
    </w:pPr>
    <w:rPr>
      <w:rFonts w:ascii="Tahoma" w:hAnsi="Tahoma" w:cs="Tahoma"/>
      <w:sz w:val="16"/>
      <w:szCs w:val="16"/>
    </w:rPr>
  </w:style>
  <w:style w:type="paragraph" w:customStyle="1" w:styleId="Testonotaapidipagina1">
    <w:name w:val="Testo nota a piè di pagina1"/>
    <w:basedOn w:val="LO-Normal"/>
    <w:pPr>
      <w:spacing w:after="240" w:line="100" w:lineRule="atLeast"/>
      <w:ind w:left="357" w:hanging="357"/>
      <w:jc w:val="both"/>
    </w:pPr>
    <w:rPr>
      <w:rFonts w:eastAsia="Times New Roman" w:cs="Times New Roman"/>
      <w:sz w:val="20"/>
      <w:szCs w:val="20"/>
      <w:lang w:val="fr-FR"/>
    </w:rPr>
  </w:style>
  <w:style w:type="paragraph" w:customStyle="1" w:styleId="Testonotadichiusura1">
    <w:name w:val="Testo nota di chiusura1"/>
    <w:basedOn w:val="LO-Normal"/>
    <w:pPr>
      <w:spacing w:after="0" w:line="100" w:lineRule="atLeast"/>
    </w:pPr>
    <w:rPr>
      <w:sz w:val="20"/>
      <w:szCs w:val="20"/>
    </w:rPr>
  </w:style>
  <w:style w:type="paragraph" w:customStyle="1" w:styleId="CommentText">
    <w:name w:val="Comment Text"/>
    <w:basedOn w:val="LO-Normal"/>
    <w:pPr>
      <w:spacing w:after="240" w:line="100" w:lineRule="atLeast"/>
      <w:jc w:val="both"/>
    </w:pPr>
    <w:rPr>
      <w:rFonts w:eastAsia="Times New Roman" w:cs="Times New Roman"/>
      <w:sz w:val="20"/>
      <w:szCs w:val="20"/>
      <w:lang w:val="fr-FR"/>
    </w:rPr>
  </w:style>
  <w:style w:type="paragraph" w:customStyle="1" w:styleId="CommentSubject">
    <w:name w:val="Comment Subject"/>
    <w:basedOn w:val="CommentText"/>
    <w:next w:val="CommentText"/>
    <w:pPr>
      <w:spacing w:after="200"/>
      <w:jc w:val="left"/>
    </w:pPr>
    <w:rPr>
      <w:rFonts w:ascii="Calibri" w:eastAsia="Calibri" w:hAnsi="Calibri"/>
      <w:b/>
      <w:bCs/>
      <w:lang w:val="it-IT"/>
    </w:rPr>
  </w:style>
  <w:style w:type="paragraph" w:customStyle="1" w:styleId="Revisione1">
    <w:name w:val="Revisione1"/>
    <w:pPr>
      <w:pBdr>
        <w:top w:val="none" w:sz="0" w:space="0" w:color="000000"/>
        <w:left w:val="none" w:sz="0" w:space="0" w:color="000000"/>
        <w:bottom w:val="none" w:sz="0" w:space="0" w:color="000000"/>
        <w:right w:val="none" w:sz="0" w:space="0" w:color="000000"/>
      </w:pBdr>
      <w:suppressAutoHyphens/>
      <w:spacing w:line="100" w:lineRule="atLeast"/>
    </w:pPr>
    <w:rPr>
      <w:rFonts w:eastAsia="SimSun" w:cs="Lucida Sans"/>
      <w:kern w:val="2"/>
      <w:sz w:val="24"/>
      <w:szCs w:val="24"/>
      <w:lang w:eastAsia="zh-CN" w:bidi="hi-IN"/>
    </w:rPr>
  </w:style>
  <w:style w:type="paragraph" w:customStyle="1" w:styleId="Default">
    <w:name w:val="Default"/>
    <w:pPr>
      <w:pBdr>
        <w:top w:val="none" w:sz="0" w:space="0" w:color="000000"/>
        <w:left w:val="none" w:sz="0" w:space="0" w:color="000000"/>
        <w:bottom w:val="none" w:sz="0" w:space="0" w:color="000000"/>
        <w:right w:val="none" w:sz="0" w:space="0" w:color="000000"/>
      </w:pBdr>
      <w:suppressAutoHyphens/>
      <w:autoSpaceDE w:val="0"/>
      <w:spacing w:line="100" w:lineRule="atLeast"/>
    </w:pPr>
    <w:rPr>
      <w:rFonts w:ascii="Calibri" w:hAnsi="Calibri" w:cs="Calibri"/>
      <w:color w:val="000000"/>
      <w:kern w:val="2"/>
      <w:sz w:val="24"/>
      <w:szCs w:val="24"/>
      <w:lang w:val="fr-BE" w:eastAsia="fr-BE" w:bidi="hi-IN"/>
    </w:rPr>
  </w:style>
  <w:style w:type="paragraph" w:customStyle="1" w:styleId="Paragrafoelenco1">
    <w:name w:val="Paragrafo elenco1"/>
    <w:basedOn w:val="LO-Normal"/>
    <w:pPr>
      <w:ind w:left="720"/>
    </w:pPr>
  </w:style>
  <w:style w:type="paragraph" w:customStyle="1" w:styleId="Contact">
    <w:name w:val="Contact"/>
    <w:basedOn w:val="LO-Normal"/>
    <w:next w:val="LO-Normal"/>
    <w:pPr>
      <w:spacing w:after="480" w:line="100" w:lineRule="atLeast"/>
      <w:ind w:left="567" w:hanging="567"/>
    </w:pPr>
    <w:rPr>
      <w:rFonts w:eastAsia="Times New Roman" w:cs="Times New Roman"/>
      <w:szCs w:val="20"/>
    </w:rPr>
  </w:style>
  <w:style w:type="paragraph" w:customStyle="1" w:styleId="Puntoelenco1">
    <w:name w:val="Punto elenco1"/>
    <w:basedOn w:val="LO-Normal"/>
    <w:pPr>
      <w:numPr>
        <w:numId w:val="2"/>
      </w:numPr>
      <w:spacing w:after="240" w:line="100" w:lineRule="atLeast"/>
      <w:jc w:val="both"/>
    </w:pPr>
    <w:rPr>
      <w:rFonts w:eastAsia="Times New Roman" w:cs="Times New Roman"/>
      <w:szCs w:val="20"/>
    </w:rPr>
  </w:style>
  <w:style w:type="paragraph" w:customStyle="1" w:styleId="ListBullet1">
    <w:name w:val="List Bullet 1"/>
    <w:basedOn w:val="LO-Normal"/>
    <w:pPr>
      <w:numPr>
        <w:numId w:val="3"/>
      </w:numPr>
      <w:spacing w:after="240" w:line="100" w:lineRule="atLeast"/>
      <w:jc w:val="both"/>
    </w:pPr>
    <w:rPr>
      <w:rFonts w:eastAsia="Times New Roman" w:cs="Times New Roman"/>
      <w:szCs w:val="20"/>
    </w:rPr>
  </w:style>
  <w:style w:type="paragraph" w:customStyle="1" w:styleId="Puntoelenco21">
    <w:name w:val="Punto elenco 21"/>
    <w:basedOn w:val="LO-Normal"/>
    <w:pPr>
      <w:numPr>
        <w:numId w:val="4"/>
      </w:numPr>
      <w:spacing w:after="240" w:line="100" w:lineRule="atLeast"/>
      <w:jc w:val="both"/>
    </w:pPr>
    <w:rPr>
      <w:rFonts w:eastAsia="Times New Roman" w:cs="Times New Roman"/>
      <w:szCs w:val="20"/>
    </w:rPr>
  </w:style>
  <w:style w:type="paragraph" w:customStyle="1" w:styleId="Puntoelenco31">
    <w:name w:val="Punto elenco 31"/>
    <w:basedOn w:val="LO-Normal"/>
    <w:pPr>
      <w:numPr>
        <w:numId w:val="5"/>
      </w:numPr>
      <w:spacing w:after="240" w:line="100" w:lineRule="atLeast"/>
      <w:jc w:val="both"/>
    </w:pPr>
    <w:rPr>
      <w:rFonts w:eastAsia="Times New Roman" w:cs="Times New Roman"/>
      <w:szCs w:val="20"/>
    </w:rPr>
  </w:style>
  <w:style w:type="paragraph" w:customStyle="1" w:styleId="Puntoelenco41">
    <w:name w:val="Punto elenco 41"/>
    <w:basedOn w:val="LO-Normal"/>
    <w:pPr>
      <w:numPr>
        <w:numId w:val="6"/>
      </w:numPr>
      <w:spacing w:after="240" w:line="100" w:lineRule="atLeast"/>
      <w:jc w:val="both"/>
    </w:pPr>
    <w:rPr>
      <w:rFonts w:eastAsia="Times New Roman" w:cs="Times New Roman"/>
      <w:szCs w:val="20"/>
    </w:rPr>
  </w:style>
  <w:style w:type="paragraph" w:customStyle="1" w:styleId="ListDash">
    <w:name w:val="List Dash"/>
    <w:basedOn w:val="LO-Normal"/>
    <w:pPr>
      <w:numPr>
        <w:numId w:val="7"/>
      </w:numPr>
      <w:spacing w:after="240" w:line="100" w:lineRule="atLeast"/>
      <w:jc w:val="both"/>
    </w:pPr>
    <w:rPr>
      <w:rFonts w:eastAsia="Times New Roman" w:cs="Times New Roman"/>
      <w:szCs w:val="20"/>
    </w:rPr>
  </w:style>
  <w:style w:type="paragraph" w:customStyle="1" w:styleId="ListDash1">
    <w:name w:val="List Dash 1"/>
    <w:basedOn w:val="LO-Normal"/>
    <w:pPr>
      <w:numPr>
        <w:numId w:val="8"/>
      </w:numPr>
      <w:spacing w:after="240" w:line="100" w:lineRule="atLeast"/>
      <w:jc w:val="both"/>
    </w:pPr>
    <w:rPr>
      <w:rFonts w:eastAsia="Times New Roman" w:cs="Times New Roman"/>
      <w:szCs w:val="20"/>
    </w:rPr>
  </w:style>
  <w:style w:type="paragraph" w:customStyle="1" w:styleId="ListDash2">
    <w:name w:val="List Dash 2"/>
    <w:basedOn w:val="LO-Normal"/>
    <w:pPr>
      <w:numPr>
        <w:numId w:val="9"/>
      </w:numPr>
      <w:spacing w:after="240" w:line="100" w:lineRule="atLeast"/>
      <w:jc w:val="both"/>
    </w:pPr>
    <w:rPr>
      <w:rFonts w:eastAsia="Times New Roman" w:cs="Times New Roman"/>
      <w:szCs w:val="20"/>
    </w:rPr>
  </w:style>
  <w:style w:type="paragraph" w:customStyle="1" w:styleId="ListDash3">
    <w:name w:val="List Dash 3"/>
    <w:basedOn w:val="LO-Normal"/>
    <w:pPr>
      <w:numPr>
        <w:numId w:val="10"/>
      </w:numPr>
      <w:spacing w:after="240" w:line="100" w:lineRule="atLeast"/>
      <w:jc w:val="both"/>
    </w:pPr>
    <w:rPr>
      <w:rFonts w:eastAsia="Times New Roman" w:cs="Times New Roman"/>
      <w:szCs w:val="20"/>
    </w:rPr>
  </w:style>
  <w:style w:type="paragraph" w:customStyle="1" w:styleId="ListDash4">
    <w:name w:val="List Dash 4"/>
    <w:basedOn w:val="LO-Normal"/>
    <w:pPr>
      <w:numPr>
        <w:numId w:val="11"/>
      </w:numPr>
      <w:spacing w:after="240" w:line="100" w:lineRule="atLeast"/>
      <w:jc w:val="both"/>
    </w:pPr>
    <w:rPr>
      <w:rFonts w:eastAsia="Times New Roman" w:cs="Times New Roman"/>
      <w:szCs w:val="20"/>
    </w:rPr>
  </w:style>
  <w:style w:type="paragraph" w:customStyle="1" w:styleId="Numeroelenco1">
    <w:name w:val="Numero elenco1"/>
    <w:basedOn w:val="LO-Normal"/>
    <w:pPr>
      <w:numPr>
        <w:numId w:val="12"/>
      </w:numPr>
      <w:spacing w:after="240" w:line="100" w:lineRule="atLeast"/>
      <w:jc w:val="both"/>
    </w:pPr>
    <w:rPr>
      <w:rFonts w:eastAsia="Times New Roman" w:cs="Times New Roman"/>
      <w:szCs w:val="20"/>
    </w:rPr>
  </w:style>
  <w:style w:type="paragraph" w:customStyle="1" w:styleId="ListNumber1">
    <w:name w:val="List Number 1"/>
    <w:basedOn w:val="LO-Normal"/>
    <w:pPr>
      <w:numPr>
        <w:numId w:val="13"/>
      </w:numPr>
      <w:spacing w:after="240" w:line="100" w:lineRule="atLeast"/>
      <w:jc w:val="both"/>
    </w:pPr>
    <w:rPr>
      <w:rFonts w:eastAsia="Times New Roman" w:cs="Times New Roman"/>
      <w:szCs w:val="20"/>
    </w:rPr>
  </w:style>
  <w:style w:type="paragraph" w:customStyle="1" w:styleId="Numeroelenco21">
    <w:name w:val="Numero elenco 21"/>
    <w:basedOn w:val="LO-Normal"/>
    <w:pPr>
      <w:numPr>
        <w:numId w:val="14"/>
      </w:numPr>
      <w:spacing w:after="240" w:line="100" w:lineRule="atLeast"/>
      <w:jc w:val="both"/>
    </w:pPr>
    <w:rPr>
      <w:rFonts w:eastAsia="Times New Roman" w:cs="Times New Roman"/>
      <w:szCs w:val="20"/>
    </w:rPr>
  </w:style>
  <w:style w:type="paragraph" w:customStyle="1" w:styleId="Numeroelenco31">
    <w:name w:val="Numero elenco 31"/>
    <w:basedOn w:val="LO-Normal"/>
    <w:pPr>
      <w:numPr>
        <w:numId w:val="15"/>
      </w:numPr>
      <w:spacing w:after="240" w:line="100" w:lineRule="atLeast"/>
      <w:jc w:val="both"/>
    </w:pPr>
    <w:rPr>
      <w:rFonts w:eastAsia="Times New Roman" w:cs="Times New Roman"/>
      <w:szCs w:val="20"/>
    </w:rPr>
  </w:style>
  <w:style w:type="paragraph" w:customStyle="1" w:styleId="Numeroelenco41">
    <w:name w:val="Numero elenco 41"/>
    <w:basedOn w:val="LO-Normal"/>
    <w:pPr>
      <w:numPr>
        <w:numId w:val="16"/>
      </w:numPr>
      <w:spacing w:after="240" w:line="100" w:lineRule="atLeast"/>
      <w:jc w:val="both"/>
    </w:pPr>
    <w:rPr>
      <w:rFonts w:eastAsia="Times New Roman" w:cs="Times New Roman"/>
      <w:szCs w:val="20"/>
    </w:rPr>
  </w:style>
  <w:style w:type="paragraph" w:customStyle="1" w:styleId="ListNumberLevel2">
    <w:name w:val="List Number (Level 2)"/>
    <w:basedOn w:val="LO-Normal"/>
    <w:pPr>
      <w:tabs>
        <w:tab w:val="num" w:pos="709"/>
      </w:tabs>
      <w:spacing w:after="240" w:line="100" w:lineRule="atLeast"/>
      <w:ind w:left="709" w:hanging="709"/>
      <w:jc w:val="both"/>
    </w:pPr>
    <w:rPr>
      <w:rFonts w:eastAsia="Times New Roman" w:cs="Times New Roman"/>
      <w:szCs w:val="20"/>
    </w:rPr>
  </w:style>
  <w:style w:type="paragraph" w:customStyle="1" w:styleId="ListNumber1Level2">
    <w:name w:val="List Number 1 (Level 2)"/>
    <w:basedOn w:val="LO-Normal"/>
    <w:pPr>
      <w:tabs>
        <w:tab w:val="num" w:pos="1191"/>
      </w:tabs>
      <w:spacing w:after="240" w:line="100" w:lineRule="atLeast"/>
      <w:ind w:left="1191" w:hanging="709"/>
      <w:jc w:val="both"/>
    </w:pPr>
    <w:rPr>
      <w:rFonts w:eastAsia="Times New Roman" w:cs="Times New Roman"/>
      <w:szCs w:val="20"/>
    </w:rPr>
  </w:style>
  <w:style w:type="paragraph" w:customStyle="1" w:styleId="ListNumber2Level2">
    <w:name w:val="List Number 2 (Level 2)"/>
    <w:basedOn w:val="LO-Normal"/>
    <w:pPr>
      <w:tabs>
        <w:tab w:val="num" w:pos="1911"/>
      </w:tabs>
      <w:spacing w:after="240" w:line="100" w:lineRule="atLeast"/>
      <w:ind w:left="1911" w:hanging="709"/>
      <w:jc w:val="both"/>
    </w:pPr>
    <w:rPr>
      <w:rFonts w:eastAsia="Times New Roman" w:cs="Times New Roman"/>
      <w:szCs w:val="20"/>
    </w:rPr>
  </w:style>
  <w:style w:type="paragraph" w:customStyle="1" w:styleId="ListNumber3Level2">
    <w:name w:val="List Number 3 (Level 2)"/>
    <w:basedOn w:val="LO-Normal"/>
    <w:pPr>
      <w:tabs>
        <w:tab w:val="num" w:pos="1911"/>
      </w:tabs>
      <w:spacing w:after="240" w:line="100" w:lineRule="atLeast"/>
      <w:ind w:left="1911" w:hanging="709"/>
      <w:jc w:val="both"/>
    </w:pPr>
    <w:rPr>
      <w:rFonts w:eastAsia="Times New Roman" w:cs="Times New Roman"/>
      <w:szCs w:val="20"/>
    </w:rPr>
  </w:style>
  <w:style w:type="paragraph" w:customStyle="1" w:styleId="ListNumber4Level2">
    <w:name w:val="List Number 4 (Level 2)"/>
    <w:basedOn w:val="LO-Normal"/>
    <w:pPr>
      <w:tabs>
        <w:tab w:val="num" w:pos="1911"/>
      </w:tabs>
      <w:spacing w:after="240" w:line="100" w:lineRule="atLeast"/>
      <w:ind w:left="1911" w:hanging="709"/>
      <w:jc w:val="both"/>
    </w:pPr>
    <w:rPr>
      <w:rFonts w:eastAsia="Times New Roman" w:cs="Times New Roman"/>
      <w:szCs w:val="20"/>
    </w:rPr>
  </w:style>
  <w:style w:type="paragraph" w:customStyle="1" w:styleId="ListNumberLevel3">
    <w:name w:val="List Number (Level 3)"/>
    <w:basedOn w:val="LO-Normal"/>
    <w:pPr>
      <w:tabs>
        <w:tab w:val="num" w:pos="709"/>
      </w:tabs>
      <w:spacing w:after="240" w:line="100" w:lineRule="atLeast"/>
      <w:ind w:left="709" w:hanging="709"/>
      <w:jc w:val="both"/>
    </w:pPr>
    <w:rPr>
      <w:rFonts w:eastAsia="Times New Roman" w:cs="Times New Roman"/>
      <w:szCs w:val="20"/>
    </w:rPr>
  </w:style>
  <w:style w:type="paragraph" w:customStyle="1" w:styleId="ListNumber1Level3">
    <w:name w:val="List Number 1 (Level 3)"/>
    <w:basedOn w:val="LO-Normal"/>
    <w:pPr>
      <w:tabs>
        <w:tab w:val="num" w:pos="1191"/>
      </w:tabs>
      <w:spacing w:after="240" w:line="100" w:lineRule="atLeast"/>
      <w:ind w:left="1191" w:hanging="709"/>
      <w:jc w:val="both"/>
    </w:pPr>
    <w:rPr>
      <w:rFonts w:eastAsia="Times New Roman" w:cs="Times New Roman"/>
      <w:szCs w:val="20"/>
    </w:rPr>
  </w:style>
  <w:style w:type="paragraph" w:customStyle="1" w:styleId="ListNumber2Level3">
    <w:name w:val="List Number 2 (Level 3)"/>
    <w:basedOn w:val="LO-Normal"/>
    <w:pPr>
      <w:tabs>
        <w:tab w:val="num" w:pos="1911"/>
      </w:tabs>
      <w:spacing w:after="240" w:line="100" w:lineRule="atLeast"/>
      <w:ind w:left="1911" w:hanging="709"/>
      <w:jc w:val="both"/>
    </w:pPr>
    <w:rPr>
      <w:rFonts w:eastAsia="Times New Roman" w:cs="Times New Roman"/>
      <w:szCs w:val="20"/>
    </w:rPr>
  </w:style>
  <w:style w:type="paragraph" w:customStyle="1" w:styleId="ListNumber3Level3">
    <w:name w:val="List Number 3 (Level 3)"/>
    <w:basedOn w:val="LO-Normal"/>
    <w:pPr>
      <w:tabs>
        <w:tab w:val="num" w:pos="1911"/>
      </w:tabs>
      <w:spacing w:after="240" w:line="100" w:lineRule="atLeast"/>
      <w:ind w:left="1911" w:hanging="709"/>
      <w:jc w:val="both"/>
    </w:pPr>
    <w:rPr>
      <w:rFonts w:eastAsia="Times New Roman" w:cs="Times New Roman"/>
      <w:szCs w:val="20"/>
    </w:rPr>
  </w:style>
  <w:style w:type="paragraph" w:customStyle="1" w:styleId="ListNumber4Level3">
    <w:name w:val="List Number 4 (Level 3)"/>
    <w:basedOn w:val="LO-Normal"/>
    <w:pPr>
      <w:tabs>
        <w:tab w:val="num" w:pos="1911"/>
      </w:tabs>
      <w:spacing w:after="240" w:line="100" w:lineRule="atLeast"/>
      <w:ind w:left="1911" w:hanging="709"/>
      <w:jc w:val="both"/>
    </w:pPr>
    <w:rPr>
      <w:rFonts w:eastAsia="Times New Roman" w:cs="Times New Roman"/>
      <w:szCs w:val="20"/>
    </w:rPr>
  </w:style>
  <w:style w:type="paragraph" w:customStyle="1" w:styleId="ListNumberLevel4">
    <w:name w:val="List Number (Level 4)"/>
    <w:basedOn w:val="LO-Normal"/>
    <w:pPr>
      <w:tabs>
        <w:tab w:val="num" w:pos="709"/>
      </w:tabs>
      <w:spacing w:after="240" w:line="100" w:lineRule="atLeast"/>
      <w:ind w:left="709" w:hanging="709"/>
      <w:jc w:val="both"/>
    </w:pPr>
    <w:rPr>
      <w:rFonts w:eastAsia="Times New Roman" w:cs="Times New Roman"/>
      <w:szCs w:val="20"/>
    </w:rPr>
  </w:style>
  <w:style w:type="paragraph" w:customStyle="1" w:styleId="ListNumber1Level4">
    <w:name w:val="List Number 1 (Level 4)"/>
    <w:basedOn w:val="LO-Normal"/>
    <w:pPr>
      <w:tabs>
        <w:tab w:val="num" w:pos="1191"/>
      </w:tabs>
      <w:spacing w:after="240" w:line="100" w:lineRule="atLeast"/>
      <w:ind w:left="1191" w:hanging="709"/>
      <w:jc w:val="both"/>
    </w:pPr>
    <w:rPr>
      <w:rFonts w:eastAsia="Times New Roman" w:cs="Times New Roman"/>
      <w:szCs w:val="20"/>
    </w:rPr>
  </w:style>
  <w:style w:type="paragraph" w:customStyle="1" w:styleId="ListNumber2Level4">
    <w:name w:val="List Number 2 (Level 4)"/>
    <w:basedOn w:val="LO-Normal"/>
    <w:pPr>
      <w:tabs>
        <w:tab w:val="num" w:pos="1911"/>
      </w:tabs>
      <w:spacing w:after="240" w:line="100" w:lineRule="atLeast"/>
      <w:ind w:left="1911" w:hanging="709"/>
      <w:jc w:val="both"/>
    </w:pPr>
    <w:rPr>
      <w:rFonts w:eastAsia="Times New Roman" w:cs="Times New Roman"/>
      <w:szCs w:val="20"/>
    </w:rPr>
  </w:style>
  <w:style w:type="paragraph" w:customStyle="1" w:styleId="ListNumber3Level4">
    <w:name w:val="List Number 3 (Level 4)"/>
    <w:basedOn w:val="LO-Normal"/>
    <w:pPr>
      <w:tabs>
        <w:tab w:val="num" w:pos="1911"/>
      </w:tabs>
      <w:spacing w:after="240" w:line="100" w:lineRule="atLeast"/>
      <w:ind w:left="1911" w:hanging="709"/>
      <w:jc w:val="both"/>
    </w:pPr>
    <w:rPr>
      <w:rFonts w:eastAsia="Times New Roman" w:cs="Times New Roman"/>
      <w:szCs w:val="20"/>
    </w:rPr>
  </w:style>
  <w:style w:type="paragraph" w:customStyle="1" w:styleId="ListNumber4Level4">
    <w:name w:val="List Number 4 (Level 4)"/>
    <w:basedOn w:val="LO-Normal"/>
    <w:pPr>
      <w:tabs>
        <w:tab w:val="num" w:pos="1911"/>
      </w:tabs>
      <w:spacing w:after="240" w:line="100" w:lineRule="atLeast"/>
      <w:ind w:left="1911" w:hanging="709"/>
      <w:jc w:val="both"/>
    </w:pPr>
    <w:rPr>
      <w:rFonts w:eastAsia="Times New Roman" w:cs="Times New Roman"/>
      <w:szCs w:val="20"/>
    </w:rPr>
  </w:style>
  <w:style w:type="paragraph" w:customStyle="1" w:styleId="Sommario51">
    <w:name w:val="Sommario 51"/>
    <w:basedOn w:val="LO-Normal"/>
    <w:next w:val="LO-Normal"/>
    <w:pPr>
      <w:tabs>
        <w:tab w:val="right" w:leader="dot" w:pos="8641"/>
      </w:tabs>
      <w:spacing w:before="240" w:after="120" w:line="100" w:lineRule="atLeast"/>
      <w:ind w:right="720"/>
      <w:jc w:val="both"/>
    </w:pPr>
    <w:rPr>
      <w:rFonts w:eastAsia="Times New Roman" w:cs="Times New Roman"/>
      <w:caps/>
      <w:szCs w:val="20"/>
    </w:rPr>
  </w:style>
  <w:style w:type="paragraph" w:customStyle="1" w:styleId="Titolosommario1">
    <w:name w:val="Titolo sommario1"/>
    <w:basedOn w:val="LO-Normal"/>
    <w:next w:val="LO-Normal"/>
    <w:pPr>
      <w:keepNext/>
      <w:spacing w:before="240" w:after="240" w:line="100" w:lineRule="atLeast"/>
      <w:jc w:val="center"/>
    </w:pPr>
    <w:rPr>
      <w:rFonts w:eastAsia="Times New Roman" w:cs="Times New Roman"/>
      <w:b/>
      <w:szCs w:val="20"/>
    </w:rPr>
  </w:style>
  <w:style w:type="paragraph" w:customStyle="1" w:styleId="Sommario11">
    <w:name w:val="Sommario 11"/>
    <w:basedOn w:val="LO-Normal"/>
    <w:next w:val="LO-Normal"/>
    <w:pPr>
      <w:tabs>
        <w:tab w:val="right" w:leader="dot" w:pos="8640"/>
      </w:tabs>
      <w:spacing w:before="120" w:after="120" w:line="100" w:lineRule="atLeast"/>
      <w:ind w:left="482" w:right="720" w:hanging="482"/>
      <w:jc w:val="both"/>
    </w:pPr>
    <w:rPr>
      <w:rFonts w:eastAsia="Times New Roman" w:cs="Times New Roman"/>
      <w:caps/>
      <w:szCs w:val="20"/>
      <w:lang w:val="en-GB"/>
    </w:rPr>
  </w:style>
  <w:style w:type="paragraph" w:customStyle="1" w:styleId="Sommario21">
    <w:name w:val="Sommario 21"/>
    <w:basedOn w:val="LO-Normal"/>
    <w:next w:val="LO-Normal"/>
    <w:pPr>
      <w:tabs>
        <w:tab w:val="right" w:leader="dot" w:pos="8640"/>
      </w:tabs>
      <w:spacing w:before="60" w:after="60" w:line="100" w:lineRule="atLeast"/>
      <w:ind w:left="1077" w:right="720" w:hanging="595"/>
      <w:jc w:val="both"/>
    </w:pPr>
    <w:rPr>
      <w:rFonts w:eastAsia="Times New Roman" w:cs="Times New Roman"/>
      <w:szCs w:val="20"/>
      <w:lang w:val="en-GB"/>
    </w:rPr>
  </w:style>
  <w:style w:type="paragraph" w:customStyle="1" w:styleId="Sommario31">
    <w:name w:val="Sommario 31"/>
    <w:basedOn w:val="LO-Normal"/>
    <w:next w:val="LO-Normal"/>
    <w:pPr>
      <w:tabs>
        <w:tab w:val="right" w:leader="dot" w:pos="8640"/>
      </w:tabs>
      <w:spacing w:before="60" w:after="60" w:line="100" w:lineRule="atLeast"/>
      <w:ind w:left="1916" w:right="720" w:hanging="839"/>
      <w:jc w:val="both"/>
    </w:pPr>
    <w:rPr>
      <w:rFonts w:eastAsia="Times New Roman" w:cs="Times New Roman"/>
      <w:szCs w:val="20"/>
      <w:lang w:val="en-GB"/>
    </w:rPr>
  </w:style>
  <w:style w:type="paragraph" w:customStyle="1" w:styleId="Sommario41">
    <w:name w:val="Sommario 41"/>
    <w:basedOn w:val="LO-Normal"/>
    <w:next w:val="LO-Normal"/>
    <w:pPr>
      <w:tabs>
        <w:tab w:val="right" w:leader="dot" w:pos="8641"/>
      </w:tabs>
      <w:spacing w:before="60" w:after="60" w:line="100" w:lineRule="atLeast"/>
      <w:ind w:left="2880" w:right="720" w:hanging="964"/>
      <w:jc w:val="both"/>
    </w:pPr>
    <w:rPr>
      <w:rFonts w:eastAsia="Times New Roman" w:cs="Times New Roman"/>
      <w:szCs w:val="20"/>
      <w:lang w:val="en-GB"/>
    </w:r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paragraph" w:styleId="Testonotadichiusura">
    <w:name w:val="endnote text"/>
    <w:basedOn w:val="Normale"/>
    <w:pPr>
      <w:suppressLineNumbers/>
      <w:ind w:left="283" w:hanging="283"/>
    </w:pPr>
    <w:rPr>
      <w:sz w:val="20"/>
      <w:szCs w:val="20"/>
    </w:rPr>
  </w:style>
  <w:style w:type="paragraph" w:customStyle="1" w:styleId="Intestazionetabella">
    <w:name w:val="Intestazione tabella"/>
    <w:basedOn w:val="Contenutotabella"/>
    <w:pPr>
      <w:jc w:val="center"/>
    </w:pPr>
    <w:rPr>
      <w:b/>
      <w:bCs/>
    </w:rPr>
  </w:style>
  <w:style w:type="paragraph" w:customStyle="1" w:styleId="Titolotabella">
    <w:name w:val="Titolo tabella"/>
    <w:basedOn w:val="Contenutotabella"/>
    <w:pPr>
      <w:jc w:val="center"/>
    </w:pPr>
    <w:rPr>
      <w:b/>
      <w:bCs/>
    </w:rPr>
  </w:style>
  <w:style w:type="paragraph" w:customStyle="1" w:styleId="Testocommento1">
    <w:name w:val="Testo commento1"/>
    <w:basedOn w:val="Normale"/>
    <w:rsid w:val="00774E20"/>
    <w:pPr>
      <w:suppressAutoHyphens w:val="0"/>
      <w:spacing w:after="240" w:line="240" w:lineRule="auto"/>
      <w:jc w:val="both"/>
    </w:pPr>
    <w:rPr>
      <w:rFonts w:eastAsia="Times New Roman" w:cs="Times New Roman"/>
      <w:kern w:val="0"/>
      <w:sz w:val="20"/>
      <w:szCs w:val="20"/>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traineeship@erasmus.uniroma2.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ec.europa.eu/education/international-standard-classification-of-education-isced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9F556341D406F46A79B5DCD8146E6B4" ma:contentTypeVersion="10" ma:contentTypeDescription="Creare un nuovo documento." ma:contentTypeScope="" ma:versionID="59cfad5bacbc160bc40b43005fd26112">
  <xsd:schema xmlns:xsd="http://www.w3.org/2001/XMLSchema" xmlns:xs="http://www.w3.org/2001/XMLSchema" xmlns:p="http://schemas.microsoft.com/office/2006/metadata/properties" xmlns:ns3="a803e6d2-1870-49af-a394-09c49866f1c2" targetNamespace="http://schemas.microsoft.com/office/2006/metadata/properties" ma:root="true" ma:fieldsID="e87350558e395625ad76f98647105d46" ns3:_="">
    <xsd:import namespace="a803e6d2-1870-49af-a394-09c49866f1c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03e6d2-1870-49af-a394-09c49866f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90A728-C2A4-4421-BF8E-F8EFE530F1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07CEBD-95A1-479C-A72A-0CB4A3ABCD07}">
  <ds:schemaRefs>
    <ds:schemaRef ds:uri="http://schemas.microsoft.com/sharepoint/v3/contenttype/forms"/>
  </ds:schemaRefs>
</ds:datastoreItem>
</file>

<file path=customXml/itemProps3.xml><?xml version="1.0" encoding="utf-8"?>
<ds:datastoreItem xmlns:ds="http://schemas.openxmlformats.org/officeDocument/2006/customXml" ds:itemID="{C135F1AD-D909-4A62-AA6C-24733FDA6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03e6d2-1870-49af-a394-09c49866f1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1157</Words>
  <Characters>6596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7738</CharactersWithSpaces>
  <SharedDoc>false</SharedDoc>
  <HLinks>
    <vt:vector size="24" baseType="variant">
      <vt:variant>
        <vt:i4>3538974</vt:i4>
      </vt:variant>
      <vt:variant>
        <vt:i4>0</vt:i4>
      </vt:variant>
      <vt:variant>
        <vt:i4>0</vt:i4>
      </vt:variant>
      <vt:variant>
        <vt:i4>5</vt:i4>
      </vt:variant>
      <vt:variant>
        <vt:lpwstr>mailto:traineeship@erasmus.uniroma2.it</vt:lpwstr>
      </vt:variant>
      <vt:variant>
        <vt:lpwstr/>
      </vt:variant>
      <vt:variant>
        <vt:i4>1441815</vt:i4>
      </vt:variant>
      <vt:variant>
        <vt:i4>6</vt:i4>
      </vt:variant>
      <vt:variant>
        <vt:i4>0</vt:i4>
      </vt:variant>
      <vt:variant>
        <vt:i4>5</vt:i4>
      </vt:variant>
      <vt:variant>
        <vt:lpwstr>https://europass.cedefop.europa.eu/en/resources/european-language-levels-cefr</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1441839</vt:i4>
      </vt:variant>
      <vt:variant>
        <vt:i4>0</vt:i4>
      </vt:variant>
      <vt:variant>
        <vt:i4>0</vt:i4>
      </vt:variant>
      <vt:variant>
        <vt:i4>5</vt:i4>
      </vt:variant>
      <vt:variant>
        <vt:lpwstr>http://ec.europa.eu/education/international-standard-classification-of-education-isced_en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SCHERER Daphne (EAC-EXT)</dc:creator>
  <cp:keywords/>
  <cp:lastModifiedBy>Sara Paolazzo</cp:lastModifiedBy>
  <cp:revision>2</cp:revision>
  <cp:lastPrinted>1995-11-21T16:41:00Z</cp:lastPrinted>
  <dcterms:created xsi:type="dcterms:W3CDTF">2021-12-13T11:48:00Z</dcterms:created>
  <dcterms:modified xsi:type="dcterms:W3CDTF">2021-12-13T11:48:00Z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0x01010049F556341D406F46A79B5DCD8146E6B4</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ies>
</file>